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F61" w:rsidRPr="008C289F" w:rsidRDefault="00D15F61" w:rsidP="00D15F61">
      <w:pPr>
        <w:jc w:val="center"/>
        <w:rPr>
          <w:sz w:val="28"/>
          <w:szCs w:val="28"/>
        </w:rPr>
      </w:pPr>
      <w:r w:rsidRPr="008C289F">
        <w:rPr>
          <w:sz w:val="28"/>
          <w:szCs w:val="28"/>
        </w:rPr>
        <w:t>Краснодарский край</w:t>
      </w:r>
    </w:p>
    <w:p w:rsidR="00D15F61" w:rsidRPr="008C289F" w:rsidRDefault="00D15F61" w:rsidP="00D15F61">
      <w:pPr>
        <w:jc w:val="center"/>
        <w:rPr>
          <w:sz w:val="28"/>
          <w:szCs w:val="28"/>
        </w:rPr>
      </w:pPr>
      <w:r w:rsidRPr="008C289F">
        <w:rPr>
          <w:sz w:val="28"/>
          <w:szCs w:val="28"/>
        </w:rPr>
        <w:t>Муниципальное образование Тбилисский район п. Октябрьский</w:t>
      </w:r>
    </w:p>
    <w:p w:rsidR="00D15F61" w:rsidRPr="008C289F" w:rsidRDefault="00D15F61" w:rsidP="00D15F61">
      <w:pPr>
        <w:jc w:val="center"/>
        <w:rPr>
          <w:sz w:val="28"/>
          <w:szCs w:val="28"/>
        </w:rPr>
      </w:pPr>
      <w:r w:rsidRPr="008C289F">
        <w:rPr>
          <w:sz w:val="28"/>
          <w:szCs w:val="28"/>
        </w:rPr>
        <w:t xml:space="preserve">Муниципальное бюджетное общеобразовательное учреждение </w:t>
      </w:r>
    </w:p>
    <w:p w:rsidR="00D15F61" w:rsidRPr="008C289F" w:rsidRDefault="00D15F61" w:rsidP="00D15F61">
      <w:pPr>
        <w:jc w:val="center"/>
        <w:rPr>
          <w:sz w:val="28"/>
          <w:szCs w:val="28"/>
        </w:rPr>
      </w:pPr>
      <w:r w:rsidRPr="008C289F">
        <w:rPr>
          <w:sz w:val="28"/>
          <w:szCs w:val="28"/>
        </w:rPr>
        <w:t>«Средняя общеобразовательная школа № 9»</w:t>
      </w:r>
    </w:p>
    <w:p w:rsidR="00D15F61" w:rsidRPr="008C289F" w:rsidRDefault="00D15F61" w:rsidP="00D15F61">
      <w:pPr>
        <w:jc w:val="center"/>
        <w:rPr>
          <w:sz w:val="28"/>
          <w:szCs w:val="28"/>
        </w:rPr>
      </w:pPr>
      <w:r w:rsidRPr="008C289F">
        <w:rPr>
          <w:sz w:val="28"/>
          <w:szCs w:val="28"/>
        </w:rPr>
        <w:t>имени Волкова Ивана Михайловича</w:t>
      </w:r>
    </w:p>
    <w:p w:rsidR="00D15F61" w:rsidRPr="008C289F" w:rsidRDefault="00D15F61" w:rsidP="00D15F61">
      <w:pPr>
        <w:jc w:val="center"/>
        <w:rPr>
          <w:sz w:val="28"/>
          <w:szCs w:val="28"/>
        </w:rPr>
      </w:pPr>
    </w:p>
    <w:p w:rsidR="00D15F61" w:rsidRPr="008C289F" w:rsidRDefault="00D15F61" w:rsidP="00D15F61">
      <w:pPr>
        <w:jc w:val="center"/>
        <w:rPr>
          <w:sz w:val="28"/>
          <w:szCs w:val="28"/>
        </w:rPr>
      </w:pPr>
    </w:p>
    <w:p w:rsidR="00D15F61" w:rsidRPr="008C289F" w:rsidRDefault="00D15F61" w:rsidP="00D15F61">
      <w:pPr>
        <w:jc w:val="center"/>
        <w:rPr>
          <w:sz w:val="28"/>
          <w:szCs w:val="28"/>
        </w:rPr>
      </w:pPr>
    </w:p>
    <w:p w:rsidR="00D15F61" w:rsidRPr="008C289F" w:rsidRDefault="00D15F61" w:rsidP="00D15F61">
      <w:pPr>
        <w:jc w:val="center"/>
        <w:rPr>
          <w:sz w:val="28"/>
          <w:szCs w:val="28"/>
        </w:rPr>
      </w:pPr>
    </w:p>
    <w:p w:rsidR="00D15F61" w:rsidRPr="008C289F" w:rsidRDefault="00D15F61" w:rsidP="00D15F61">
      <w:pPr>
        <w:tabs>
          <w:tab w:val="left" w:pos="4680"/>
        </w:tabs>
        <w:ind w:left="5812"/>
        <w:rPr>
          <w:sz w:val="28"/>
          <w:szCs w:val="28"/>
        </w:rPr>
      </w:pPr>
      <w:r w:rsidRPr="008C289F">
        <w:rPr>
          <w:sz w:val="28"/>
          <w:szCs w:val="28"/>
        </w:rPr>
        <w:t xml:space="preserve">        УТВЕРЖДЕНО</w:t>
      </w:r>
    </w:p>
    <w:p w:rsidR="00D15F61" w:rsidRPr="008C289F" w:rsidRDefault="00D15F61" w:rsidP="00D15F61">
      <w:pPr>
        <w:tabs>
          <w:tab w:val="left" w:pos="4680"/>
        </w:tabs>
        <w:ind w:left="4248"/>
        <w:rPr>
          <w:sz w:val="28"/>
          <w:szCs w:val="28"/>
          <w:vertAlign w:val="subscript"/>
        </w:rPr>
      </w:pPr>
      <w:r w:rsidRPr="008C289F">
        <w:rPr>
          <w:sz w:val="28"/>
          <w:szCs w:val="28"/>
        </w:rPr>
        <w:tab/>
        <w:t>решением педагогического совета</w:t>
      </w:r>
      <w:r w:rsidRPr="008C289F">
        <w:rPr>
          <w:sz w:val="28"/>
          <w:szCs w:val="28"/>
        </w:rPr>
        <w:br/>
        <w:t xml:space="preserve">      от 30 августа 2021 года протокол № 1</w:t>
      </w:r>
      <w:r w:rsidRPr="008C289F">
        <w:rPr>
          <w:sz w:val="28"/>
          <w:szCs w:val="28"/>
        </w:rPr>
        <w:br/>
        <w:t xml:space="preserve">      председатель  _______   В.В. </w:t>
      </w:r>
      <w:proofErr w:type="spellStart"/>
      <w:r w:rsidRPr="008C289F">
        <w:rPr>
          <w:sz w:val="28"/>
          <w:szCs w:val="28"/>
        </w:rPr>
        <w:t>Скубачев</w:t>
      </w:r>
      <w:proofErr w:type="spellEnd"/>
      <w:r w:rsidRPr="008C289F">
        <w:rPr>
          <w:sz w:val="28"/>
          <w:szCs w:val="28"/>
        </w:rPr>
        <w:br/>
      </w:r>
    </w:p>
    <w:p w:rsidR="00D15F61" w:rsidRPr="008C289F" w:rsidRDefault="00D15F61" w:rsidP="00D15F61">
      <w:pPr>
        <w:tabs>
          <w:tab w:val="left" w:pos="5760"/>
          <w:tab w:val="right" w:pos="9355"/>
        </w:tabs>
        <w:rPr>
          <w:sz w:val="28"/>
          <w:szCs w:val="28"/>
        </w:rPr>
      </w:pPr>
      <w:r w:rsidRPr="008C289F">
        <w:rPr>
          <w:sz w:val="28"/>
          <w:szCs w:val="28"/>
        </w:rPr>
        <w:tab/>
      </w:r>
    </w:p>
    <w:p w:rsidR="00D15F61" w:rsidRPr="008C289F" w:rsidRDefault="00D15F61" w:rsidP="00D15F61">
      <w:pPr>
        <w:tabs>
          <w:tab w:val="left" w:pos="5760"/>
          <w:tab w:val="right" w:pos="9355"/>
        </w:tabs>
        <w:rPr>
          <w:sz w:val="28"/>
          <w:szCs w:val="28"/>
        </w:rPr>
      </w:pPr>
    </w:p>
    <w:p w:rsidR="00D15F61" w:rsidRPr="008C289F" w:rsidRDefault="00D15F61" w:rsidP="00D15F61">
      <w:pPr>
        <w:tabs>
          <w:tab w:val="left" w:pos="5760"/>
          <w:tab w:val="right" w:pos="9355"/>
        </w:tabs>
        <w:rPr>
          <w:sz w:val="28"/>
          <w:szCs w:val="28"/>
        </w:rPr>
      </w:pPr>
    </w:p>
    <w:p w:rsidR="00D15F61" w:rsidRPr="008C289F" w:rsidRDefault="00D15F61" w:rsidP="00D15F61">
      <w:pPr>
        <w:tabs>
          <w:tab w:val="left" w:pos="5760"/>
          <w:tab w:val="right" w:pos="9355"/>
        </w:tabs>
        <w:jc w:val="center"/>
        <w:rPr>
          <w:b/>
          <w:sz w:val="28"/>
          <w:szCs w:val="28"/>
        </w:rPr>
      </w:pPr>
    </w:p>
    <w:p w:rsidR="00D15F61" w:rsidRPr="008C289F" w:rsidRDefault="00D15F61" w:rsidP="00D15F61">
      <w:pPr>
        <w:tabs>
          <w:tab w:val="left" w:pos="5760"/>
          <w:tab w:val="right" w:pos="9355"/>
        </w:tabs>
        <w:jc w:val="center"/>
        <w:rPr>
          <w:b/>
          <w:sz w:val="28"/>
          <w:szCs w:val="28"/>
        </w:rPr>
      </w:pPr>
      <w:r w:rsidRPr="008C289F">
        <w:rPr>
          <w:b/>
          <w:sz w:val="28"/>
          <w:szCs w:val="28"/>
        </w:rPr>
        <w:t>РАБОЧАЯ ПРОГРАММА</w:t>
      </w:r>
    </w:p>
    <w:p w:rsidR="00D15F61" w:rsidRPr="008C289F" w:rsidRDefault="00D15F61" w:rsidP="00D15F61">
      <w:pPr>
        <w:tabs>
          <w:tab w:val="left" w:pos="5760"/>
          <w:tab w:val="right" w:pos="9355"/>
        </w:tabs>
        <w:jc w:val="center"/>
        <w:rPr>
          <w:b/>
          <w:sz w:val="28"/>
          <w:szCs w:val="28"/>
        </w:rPr>
      </w:pPr>
    </w:p>
    <w:p w:rsidR="00D15F61" w:rsidRPr="008C289F" w:rsidRDefault="00D15F61" w:rsidP="00D15F61">
      <w:pPr>
        <w:tabs>
          <w:tab w:val="left" w:pos="5760"/>
          <w:tab w:val="right" w:pos="9355"/>
        </w:tabs>
        <w:jc w:val="center"/>
        <w:rPr>
          <w:sz w:val="28"/>
          <w:szCs w:val="28"/>
        </w:rPr>
      </w:pPr>
    </w:p>
    <w:p w:rsidR="00D15F61" w:rsidRPr="008C289F" w:rsidRDefault="00D15F61" w:rsidP="00973BF1">
      <w:pPr>
        <w:tabs>
          <w:tab w:val="left" w:pos="0"/>
          <w:tab w:val="right" w:pos="9355"/>
        </w:tabs>
        <w:jc w:val="center"/>
        <w:rPr>
          <w:b/>
          <w:sz w:val="28"/>
          <w:szCs w:val="28"/>
        </w:rPr>
      </w:pPr>
      <w:r w:rsidRPr="008C289F">
        <w:rPr>
          <w:sz w:val="28"/>
          <w:szCs w:val="28"/>
        </w:rPr>
        <w:t>по</w:t>
      </w:r>
      <w:r w:rsidRPr="008C289F">
        <w:rPr>
          <w:b/>
          <w:sz w:val="28"/>
          <w:szCs w:val="28"/>
        </w:rPr>
        <w:t xml:space="preserve"> </w:t>
      </w:r>
      <w:r w:rsidRPr="008C289F">
        <w:rPr>
          <w:sz w:val="28"/>
          <w:szCs w:val="28"/>
        </w:rPr>
        <w:t xml:space="preserve"> </w:t>
      </w:r>
      <w:r w:rsidRPr="008C289F">
        <w:rPr>
          <w:b/>
          <w:sz w:val="28"/>
          <w:szCs w:val="28"/>
        </w:rPr>
        <w:t>внеурочной деятельности</w:t>
      </w:r>
    </w:p>
    <w:p w:rsidR="00D15F61" w:rsidRPr="008C289F" w:rsidRDefault="00D15F61" w:rsidP="00973BF1">
      <w:pPr>
        <w:tabs>
          <w:tab w:val="left" w:pos="0"/>
          <w:tab w:val="right" w:pos="9355"/>
        </w:tabs>
        <w:spacing w:line="276" w:lineRule="auto"/>
        <w:jc w:val="center"/>
        <w:rPr>
          <w:b/>
          <w:i/>
          <w:sz w:val="28"/>
          <w:szCs w:val="28"/>
        </w:rPr>
      </w:pPr>
      <w:r w:rsidRPr="008C289F">
        <w:rPr>
          <w:b/>
          <w:i/>
          <w:sz w:val="28"/>
          <w:szCs w:val="28"/>
        </w:rPr>
        <w:t>«</w:t>
      </w:r>
      <w:r w:rsidRPr="008C289F">
        <w:rPr>
          <w:b/>
          <w:i/>
          <w:sz w:val="28"/>
          <w:szCs w:val="28"/>
          <w:u w:val="single"/>
        </w:rPr>
        <w:t>Уроки здоровья»</w:t>
      </w:r>
    </w:p>
    <w:p w:rsidR="00D15F61" w:rsidRPr="008C289F" w:rsidRDefault="00D15F61" w:rsidP="00D15F61">
      <w:pPr>
        <w:tabs>
          <w:tab w:val="left" w:pos="0"/>
          <w:tab w:val="right" w:pos="9355"/>
        </w:tabs>
        <w:rPr>
          <w:b/>
          <w:sz w:val="28"/>
          <w:szCs w:val="28"/>
        </w:rPr>
      </w:pPr>
    </w:p>
    <w:p w:rsidR="00D15F61" w:rsidRPr="008C289F" w:rsidRDefault="00D15F61" w:rsidP="00D15F61">
      <w:pPr>
        <w:tabs>
          <w:tab w:val="left" w:pos="0"/>
          <w:tab w:val="right" w:pos="9355"/>
        </w:tabs>
        <w:rPr>
          <w:sz w:val="28"/>
          <w:szCs w:val="28"/>
        </w:rPr>
      </w:pPr>
    </w:p>
    <w:p w:rsidR="00D15F61" w:rsidRPr="008C289F" w:rsidRDefault="00D15F61" w:rsidP="00D15F61">
      <w:pPr>
        <w:tabs>
          <w:tab w:val="left" w:pos="0"/>
          <w:tab w:val="right" w:pos="9355"/>
        </w:tabs>
        <w:rPr>
          <w:b/>
          <w:sz w:val="28"/>
          <w:szCs w:val="28"/>
        </w:rPr>
      </w:pPr>
      <w:r w:rsidRPr="008C289F">
        <w:rPr>
          <w:sz w:val="28"/>
          <w:szCs w:val="28"/>
        </w:rPr>
        <w:t xml:space="preserve">Уровень образования   </w:t>
      </w:r>
      <w:r w:rsidRPr="008C289F">
        <w:rPr>
          <w:color w:val="202124"/>
          <w:sz w:val="28"/>
          <w:szCs w:val="28"/>
          <w:shd w:val="clear" w:color="auto" w:fill="FFFFFF"/>
        </w:rPr>
        <w:t>начальное общее </w:t>
      </w:r>
      <w:r w:rsidRPr="008C289F">
        <w:rPr>
          <w:b/>
          <w:bCs/>
          <w:color w:val="202124"/>
          <w:sz w:val="28"/>
          <w:szCs w:val="28"/>
          <w:shd w:val="clear" w:color="auto" w:fill="FFFFFF"/>
        </w:rPr>
        <w:t>образование</w:t>
      </w:r>
      <w:r w:rsidRPr="008C289F">
        <w:rPr>
          <w:color w:val="202124"/>
          <w:sz w:val="28"/>
          <w:szCs w:val="28"/>
          <w:shd w:val="clear" w:color="auto" w:fill="FFFFFF"/>
        </w:rPr>
        <w:t> (</w:t>
      </w:r>
      <w:r w:rsidRPr="008C289F">
        <w:rPr>
          <w:b/>
          <w:bCs/>
          <w:color w:val="202124"/>
          <w:sz w:val="28"/>
          <w:szCs w:val="28"/>
          <w:shd w:val="clear" w:color="auto" w:fill="FFFFFF"/>
        </w:rPr>
        <w:t>1 класс</w:t>
      </w:r>
      <w:r w:rsidRPr="008C289F">
        <w:rPr>
          <w:color w:val="202124"/>
          <w:sz w:val="28"/>
          <w:szCs w:val="28"/>
          <w:shd w:val="clear" w:color="auto" w:fill="FFFFFF"/>
        </w:rPr>
        <w:t>)</w:t>
      </w:r>
      <w:r w:rsidRPr="008C289F">
        <w:rPr>
          <w:rFonts w:ascii="Arial" w:hAnsi="Arial" w:cs="Arial"/>
          <w:color w:val="202124"/>
          <w:sz w:val="28"/>
          <w:szCs w:val="28"/>
          <w:shd w:val="clear" w:color="auto" w:fill="FFFFFF"/>
        </w:rPr>
        <w:t> </w:t>
      </w:r>
      <w:r w:rsidRPr="008C289F">
        <w:rPr>
          <w:b/>
          <w:sz w:val="28"/>
          <w:szCs w:val="28"/>
        </w:rPr>
        <w:tab/>
      </w:r>
      <w:r w:rsidRPr="008C289F">
        <w:rPr>
          <w:b/>
          <w:sz w:val="28"/>
          <w:szCs w:val="28"/>
        </w:rPr>
        <w:br/>
      </w:r>
    </w:p>
    <w:p w:rsidR="00D15F61" w:rsidRPr="008C289F" w:rsidRDefault="00D15F61" w:rsidP="00D15F61">
      <w:pPr>
        <w:tabs>
          <w:tab w:val="left" w:pos="0"/>
          <w:tab w:val="right" w:pos="9355"/>
        </w:tabs>
        <w:spacing w:line="360" w:lineRule="auto"/>
        <w:jc w:val="both"/>
        <w:rPr>
          <w:sz w:val="28"/>
          <w:szCs w:val="28"/>
        </w:rPr>
      </w:pPr>
      <w:r w:rsidRPr="008C289F">
        <w:rPr>
          <w:sz w:val="28"/>
          <w:szCs w:val="28"/>
        </w:rPr>
        <w:t xml:space="preserve">Количество часов  </w:t>
      </w:r>
      <w:r w:rsidRPr="008C289F">
        <w:rPr>
          <w:b/>
          <w:sz w:val="28"/>
          <w:szCs w:val="28"/>
        </w:rPr>
        <w:t>33</w:t>
      </w:r>
      <w:r w:rsidRPr="008C289F">
        <w:rPr>
          <w:sz w:val="28"/>
          <w:szCs w:val="28"/>
        </w:rPr>
        <w:t xml:space="preserve">                 </w:t>
      </w:r>
      <w:r w:rsidRPr="008C289F">
        <w:rPr>
          <w:sz w:val="28"/>
          <w:szCs w:val="28"/>
        </w:rPr>
        <w:tab/>
      </w:r>
      <w:r w:rsidRPr="008C289F">
        <w:rPr>
          <w:sz w:val="28"/>
          <w:szCs w:val="28"/>
        </w:rPr>
        <w:br/>
        <w:t xml:space="preserve">Учитель: </w:t>
      </w:r>
      <w:r w:rsidRPr="008C289F">
        <w:rPr>
          <w:b/>
          <w:i/>
          <w:sz w:val="28"/>
          <w:szCs w:val="28"/>
        </w:rPr>
        <w:t>Силаева Наталья Александровна</w:t>
      </w:r>
    </w:p>
    <w:p w:rsidR="00D15F61" w:rsidRPr="008C289F" w:rsidRDefault="00D15F61" w:rsidP="00D15F61">
      <w:pPr>
        <w:tabs>
          <w:tab w:val="left" w:pos="0"/>
          <w:tab w:val="right" w:pos="9355"/>
        </w:tabs>
        <w:rPr>
          <w:sz w:val="28"/>
          <w:szCs w:val="28"/>
        </w:rPr>
      </w:pPr>
    </w:p>
    <w:p w:rsidR="00D15F61" w:rsidRPr="008C289F" w:rsidRDefault="00D15F61" w:rsidP="00D15F61">
      <w:pPr>
        <w:tabs>
          <w:tab w:val="left" w:pos="0"/>
          <w:tab w:val="right" w:pos="9355"/>
        </w:tabs>
        <w:rPr>
          <w:sz w:val="28"/>
          <w:szCs w:val="28"/>
        </w:rPr>
      </w:pPr>
    </w:p>
    <w:p w:rsidR="00D15F61" w:rsidRPr="008C289F" w:rsidRDefault="00D15F61" w:rsidP="00D15F61">
      <w:pPr>
        <w:tabs>
          <w:tab w:val="left" w:pos="0"/>
          <w:tab w:val="right" w:pos="9355"/>
        </w:tabs>
        <w:rPr>
          <w:sz w:val="28"/>
          <w:szCs w:val="28"/>
        </w:rPr>
      </w:pPr>
    </w:p>
    <w:p w:rsidR="00D15F61" w:rsidRPr="008C289F" w:rsidRDefault="00D15F61" w:rsidP="00D15F61">
      <w:pPr>
        <w:tabs>
          <w:tab w:val="left" w:pos="0"/>
          <w:tab w:val="right" w:pos="9355"/>
        </w:tabs>
        <w:spacing w:line="276" w:lineRule="auto"/>
        <w:jc w:val="both"/>
        <w:rPr>
          <w:sz w:val="28"/>
          <w:szCs w:val="28"/>
        </w:rPr>
      </w:pPr>
      <w:r w:rsidRPr="008C289F">
        <w:rPr>
          <w:sz w:val="28"/>
          <w:szCs w:val="28"/>
        </w:rPr>
        <w:tab/>
        <w:t xml:space="preserve">Программа разработана в соответствии с ФГОС основного общего </w:t>
      </w:r>
    </w:p>
    <w:p w:rsidR="00D15F61" w:rsidRPr="008C289F" w:rsidRDefault="00D15F61" w:rsidP="00D15F61">
      <w:pPr>
        <w:tabs>
          <w:tab w:val="left" w:pos="0"/>
          <w:tab w:val="right" w:pos="9355"/>
        </w:tabs>
        <w:spacing w:line="276" w:lineRule="auto"/>
        <w:jc w:val="both"/>
        <w:rPr>
          <w:i/>
          <w:sz w:val="28"/>
          <w:szCs w:val="28"/>
        </w:rPr>
      </w:pPr>
      <w:r w:rsidRPr="008C289F">
        <w:rPr>
          <w:sz w:val="28"/>
          <w:szCs w:val="28"/>
        </w:rPr>
        <w:t>образования</w:t>
      </w:r>
      <w:r w:rsidRPr="008C289F">
        <w:rPr>
          <w:i/>
          <w:sz w:val="28"/>
          <w:szCs w:val="28"/>
        </w:rPr>
        <w:t xml:space="preserve"> </w:t>
      </w:r>
    </w:p>
    <w:p w:rsidR="00D15F61" w:rsidRPr="008C289F" w:rsidRDefault="00D15F61" w:rsidP="00D15F61">
      <w:pPr>
        <w:ind w:left="-142" w:right="425" w:firstLine="142"/>
        <w:jc w:val="both"/>
        <w:rPr>
          <w:sz w:val="28"/>
          <w:szCs w:val="28"/>
          <w:u w:val="single"/>
        </w:rPr>
      </w:pPr>
      <w:r w:rsidRPr="008C289F">
        <w:rPr>
          <w:sz w:val="28"/>
          <w:szCs w:val="28"/>
        </w:rPr>
        <w:t>с учётом</w:t>
      </w:r>
      <w:r w:rsidRPr="008C289F">
        <w:rPr>
          <w:color w:val="000000"/>
          <w:sz w:val="28"/>
          <w:szCs w:val="28"/>
        </w:rPr>
        <w:t xml:space="preserve"> </w:t>
      </w:r>
      <w:r w:rsidRPr="008C289F">
        <w:rPr>
          <w:sz w:val="28"/>
          <w:szCs w:val="28"/>
        </w:rPr>
        <w:t xml:space="preserve"> авторской программы «Новые 135 уроков здоровья» авторы Обухова Л.А и др., - М: «</w:t>
      </w:r>
      <w:proofErr w:type="spellStart"/>
      <w:r w:rsidRPr="008C289F">
        <w:rPr>
          <w:sz w:val="28"/>
          <w:szCs w:val="28"/>
        </w:rPr>
        <w:t>Вако</w:t>
      </w:r>
      <w:proofErr w:type="spellEnd"/>
      <w:r w:rsidRPr="008C289F">
        <w:rPr>
          <w:sz w:val="28"/>
          <w:szCs w:val="28"/>
        </w:rPr>
        <w:t>», 2008 г</w:t>
      </w:r>
    </w:p>
    <w:p w:rsidR="00D15F61" w:rsidRPr="008C289F" w:rsidRDefault="00D15F61" w:rsidP="00D15F61">
      <w:pPr>
        <w:tabs>
          <w:tab w:val="left" w:pos="0"/>
          <w:tab w:val="right" w:pos="9355"/>
        </w:tabs>
        <w:spacing w:line="276" w:lineRule="auto"/>
        <w:jc w:val="both"/>
        <w:rPr>
          <w:color w:val="000000"/>
          <w:sz w:val="28"/>
          <w:szCs w:val="28"/>
          <w:shd w:val="clear" w:color="auto" w:fill="FFFFFF"/>
        </w:rPr>
      </w:pPr>
    </w:p>
    <w:p w:rsidR="001D35E2" w:rsidRPr="008C289F" w:rsidRDefault="001D35E2" w:rsidP="00D41B0A">
      <w:pPr>
        <w:jc w:val="center"/>
        <w:rPr>
          <w:b/>
          <w:sz w:val="28"/>
          <w:szCs w:val="28"/>
        </w:rPr>
      </w:pPr>
    </w:p>
    <w:p w:rsidR="00D41B0A" w:rsidRPr="008C289F" w:rsidRDefault="00D41B0A" w:rsidP="00D41B0A">
      <w:pPr>
        <w:jc w:val="center"/>
        <w:rPr>
          <w:b/>
          <w:sz w:val="28"/>
          <w:szCs w:val="28"/>
        </w:rPr>
      </w:pPr>
    </w:p>
    <w:p w:rsidR="00D15F61" w:rsidRDefault="00D15F61" w:rsidP="00D41B0A">
      <w:pPr>
        <w:jc w:val="center"/>
        <w:rPr>
          <w:b/>
          <w:sz w:val="36"/>
          <w:szCs w:val="36"/>
        </w:rPr>
      </w:pPr>
    </w:p>
    <w:p w:rsidR="00D15F61" w:rsidRDefault="00D15F61" w:rsidP="008C289F">
      <w:pPr>
        <w:rPr>
          <w:b/>
          <w:sz w:val="36"/>
          <w:szCs w:val="36"/>
        </w:rPr>
      </w:pPr>
    </w:p>
    <w:p w:rsidR="008C289F" w:rsidRDefault="008C289F" w:rsidP="008C289F">
      <w:pPr>
        <w:rPr>
          <w:b/>
          <w:sz w:val="36"/>
          <w:szCs w:val="36"/>
        </w:rPr>
      </w:pPr>
    </w:p>
    <w:p w:rsidR="00D15F61" w:rsidRPr="00101271" w:rsidRDefault="00D15F61" w:rsidP="00D41B0A">
      <w:pPr>
        <w:jc w:val="center"/>
        <w:rPr>
          <w:b/>
          <w:sz w:val="20"/>
          <w:szCs w:val="20"/>
        </w:rPr>
      </w:pPr>
    </w:p>
    <w:p w:rsidR="008C2554" w:rsidRDefault="008C2554" w:rsidP="0074513E">
      <w:pPr>
        <w:pStyle w:val="a9"/>
        <w:ind w:left="-284" w:firstLine="567"/>
        <w:jc w:val="both"/>
        <w:rPr>
          <w:rFonts w:ascii="Times New Roman" w:hAnsi="Times New Roman"/>
          <w:sz w:val="24"/>
          <w:szCs w:val="24"/>
        </w:rPr>
      </w:pPr>
    </w:p>
    <w:p w:rsidR="004607AF" w:rsidRPr="00973BF1" w:rsidRDefault="004607AF" w:rsidP="00CF26C3">
      <w:pPr>
        <w:tabs>
          <w:tab w:val="left" w:pos="1080"/>
        </w:tabs>
        <w:ind w:firstLine="708"/>
        <w:jc w:val="center"/>
        <w:rPr>
          <w:b/>
          <w:sz w:val="28"/>
          <w:szCs w:val="28"/>
        </w:rPr>
      </w:pPr>
      <w:r w:rsidRPr="00973BF1">
        <w:rPr>
          <w:b/>
          <w:sz w:val="28"/>
          <w:szCs w:val="28"/>
        </w:rPr>
        <w:t>РЕЗУЛЬТАТЫ ОСВ</w:t>
      </w:r>
      <w:r w:rsidR="00CF26C3" w:rsidRPr="00973BF1">
        <w:rPr>
          <w:b/>
          <w:sz w:val="28"/>
          <w:szCs w:val="28"/>
        </w:rPr>
        <w:t>ОЕНИЯ КУРСА</w:t>
      </w:r>
    </w:p>
    <w:p w:rsidR="009847ED" w:rsidRDefault="009847ED" w:rsidP="008D6DEC">
      <w:pPr>
        <w:pStyle w:val="ab"/>
        <w:spacing w:after="0" w:line="240" w:lineRule="auto"/>
        <w:ind w:left="0" w:right="-1" w:firstLine="568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B07722" w:rsidRPr="00973BF1" w:rsidRDefault="00B07722" w:rsidP="00B07722">
      <w:pPr>
        <w:pStyle w:val="ab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B07722">
        <w:rPr>
          <w:rFonts w:ascii="Times New Roman" w:hAnsi="Times New Roman"/>
          <w:b/>
        </w:rPr>
        <w:t xml:space="preserve">        </w:t>
      </w:r>
      <w:r w:rsidRPr="00973BF1">
        <w:rPr>
          <w:rFonts w:ascii="Times New Roman" w:hAnsi="Times New Roman"/>
          <w:b/>
          <w:sz w:val="28"/>
          <w:szCs w:val="28"/>
        </w:rPr>
        <w:t>ЛИЧНОСТНЫЕ РЕЗУЛЬТАТЫ</w:t>
      </w:r>
      <w:r w:rsidRPr="00973BF1">
        <w:rPr>
          <w:rFonts w:ascii="Times New Roman" w:hAnsi="Times New Roman"/>
          <w:sz w:val="28"/>
          <w:szCs w:val="28"/>
        </w:rPr>
        <w:t xml:space="preserve"> — готовность и способность </w:t>
      </w:r>
      <w:proofErr w:type="gramStart"/>
      <w:r w:rsidRPr="00973BF1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973BF1">
        <w:rPr>
          <w:rFonts w:ascii="Times New Roman" w:hAnsi="Times New Roman"/>
          <w:sz w:val="28"/>
          <w:szCs w:val="28"/>
        </w:rPr>
        <w:t xml:space="preserve"> к саморазвитию, </w:t>
      </w:r>
    </w:p>
    <w:p w:rsidR="00B07722" w:rsidRPr="00973BF1" w:rsidRDefault="00B07722" w:rsidP="00B07722">
      <w:pPr>
        <w:pStyle w:val="ab"/>
        <w:spacing w:line="240" w:lineRule="auto"/>
        <w:ind w:left="0"/>
        <w:rPr>
          <w:rFonts w:ascii="Times New Roman" w:hAnsi="Times New Roman"/>
          <w:sz w:val="28"/>
          <w:szCs w:val="28"/>
        </w:rPr>
      </w:pPr>
      <w:proofErr w:type="spellStart"/>
      <w:r w:rsidRPr="00973BF1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973BF1">
        <w:rPr>
          <w:rFonts w:ascii="Times New Roman" w:hAnsi="Times New Roman"/>
          <w:sz w:val="28"/>
          <w:szCs w:val="28"/>
        </w:rPr>
        <w:t xml:space="preserve"> мотивации к учению и познанию, ценностно-смысловые установки выпускников начальной школы, отражающие их индивидуально-личностные позиции, социальные компетентности, личностные качества;  </w:t>
      </w:r>
      <w:proofErr w:type="spellStart"/>
      <w:r w:rsidRPr="00973BF1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973BF1">
        <w:rPr>
          <w:rFonts w:ascii="Times New Roman" w:hAnsi="Times New Roman"/>
          <w:sz w:val="28"/>
          <w:szCs w:val="28"/>
        </w:rPr>
        <w:t xml:space="preserve">  основ российской, гражданской идентичности.</w:t>
      </w:r>
    </w:p>
    <w:p w:rsidR="00B07722" w:rsidRPr="00973BF1" w:rsidRDefault="00B07722" w:rsidP="00B07722">
      <w:pPr>
        <w:pStyle w:val="ab"/>
        <w:spacing w:line="240" w:lineRule="auto"/>
        <w:ind w:left="426"/>
        <w:rPr>
          <w:rFonts w:ascii="Times New Roman" w:hAnsi="Times New Roman"/>
          <w:sz w:val="28"/>
          <w:szCs w:val="28"/>
        </w:rPr>
      </w:pPr>
      <w:r w:rsidRPr="00973BF1">
        <w:rPr>
          <w:rFonts w:ascii="Times New Roman" w:hAnsi="Times New Roman"/>
          <w:b/>
          <w:i/>
          <w:sz w:val="28"/>
          <w:szCs w:val="28"/>
        </w:rPr>
        <w:t>Личностными результатами</w:t>
      </w:r>
      <w:r w:rsidRPr="00973BF1">
        <w:rPr>
          <w:rFonts w:ascii="Times New Roman" w:hAnsi="Times New Roman"/>
          <w:sz w:val="28"/>
          <w:szCs w:val="28"/>
        </w:rPr>
        <w:t xml:space="preserve">   программы внеурочной деятельности по общекультурному  направлению «Азбука здоровья»  является формирование следующих умений:</w:t>
      </w:r>
    </w:p>
    <w:p w:rsidR="00B07722" w:rsidRPr="00973BF1" w:rsidRDefault="00B07722" w:rsidP="00B07722">
      <w:pPr>
        <w:pStyle w:val="ab"/>
        <w:numPr>
          <w:ilvl w:val="0"/>
          <w:numId w:val="7"/>
        </w:numPr>
        <w:spacing w:line="240" w:lineRule="auto"/>
        <w:ind w:left="0" w:firstLine="426"/>
        <w:rPr>
          <w:rFonts w:ascii="Times New Roman" w:hAnsi="Times New Roman"/>
          <w:sz w:val="28"/>
          <w:szCs w:val="28"/>
        </w:rPr>
      </w:pPr>
      <w:r w:rsidRPr="00973BF1">
        <w:rPr>
          <w:rFonts w:ascii="Times New Roman" w:hAnsi="Times New Roman"/>
          <w:i/>
          <w:iCs/>
          <w:sz w:val="28"/>
          <w:szCs w:val="28"/>
        </w:rPr>
        <w:t>Определять </w:t>
      </w:r>
      <w:r w:rsidRPr="00973BF1">
        <w:rPr>
          <w:rFonts w:ascii="Times New Roman" w:hAnsi="Times New Roman"/>
          <w:sz w:val="28"/>
          <w:szCs w:val="28"/>
        </w:rPr>
        <w:t>и</w:t>
      </w:r>
      <w:r w:rsidRPr="00973BF1">
        <w:rPr>
          <w:rFonts w:ascii="Times New Roman" w:hAnsi="Times New Roman"/>
          <w:i/>
          <w:iCs/>
          <w:sz w:val="28"/>
          <w:szCs w:val="28"/>
        </w:rPr>
        <w:t> высказывать</w:t>
      </w:r>
      <w:r w:rsidRPr="00973BF1">
        <w:rPr>
          <w:rFonts w:ascii="Times New Roman" w:hAnsi="Times New Roman"/>
          <w:sz w:val="28"/>
          <w:szCs w:val="28"/>
        </w:rPr>
        <w:t> под руководством учителя самые простые и общие для всех людей правила поведения при сотрудничестве (этические нормы);</w:t>
      </w:r>
    </w:p>
    <w:p w:rsidR="00B07722" w:rsidRPr="00973BF1" w:rsidRDefault="00B07722" w:rsidP="00B07722">
      <w:pPr>
        <w:pStyle w:val="ab"/>
        <w:numPr>
          <w:ilvl w:val="0"/>
          <w:numId w:val="7"/>
        </w:numPr>
        <w:spacing w:line="240" w:lineRule="auto"/>
        <w:ind w:left="0" w:firstLine="426"/>
        <w:rPr>
          <w:rFonts w:ascii="Times New Roman" w:hAnsi="Times New Roman"/>
          <w:sz w:val="28"/>
          <w:szCs w:val="28"/>
        </w:rPr>
      </w:pPr>
      <w:r w:rsidRPr="00973BF1">
        <w:rPr>
          <w:rFonts w:ascii="Times New Roman" w:hAnsi="Times New Roman"/>
          <w:sz w:val="28"/>
          <w:szCs w:val="28"/>
        </w:rPr>
        <w:t>В предложенных педагогом ситуациях общения и сотрудничества, опираясь на общие для всех простые правила поведения, </w:t>
      </w:r>
      <w:r w:rsidRPr="00973BF1">
        <w:rPr>
          <w:rFonts w:ascii="Times New Roman" w:hAnsi="Times New Roman"/>
          <w:i/>
          <w:iCs/>
          <w:sz w:val="28"/>
          <w:szCs w:val="28"/>
        </w:rPr>
        <w:t>делать выбор,</w:t>
      </w:r>
      <w:r w:rsidRPr="00973BF1">
        <w:rPr>
          <w:rFonts w:ascii="Times New Roman" w:hAnsi="Times New Roman"/>
          <w:sz w:val="28"/>
          <w:szCs w:val="28"/>
        </w:rPr>
        <w:t> при поддержке других участников группы и педагога, как поступить.</w:t>
      </w:r>
    </w:p>
    <w:p w:rsidR="00B07722" w:rsidRPr="00973BF1" w:rsidRDefault="00B07722" w:rsidP="00B07722">
      <w:pPr>
        <w:pStyle w:val="ab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973BF1">
        <w:rPr>
          <w:rFonts w:ascii="Times New Roman" w:hAnsi="Times New Roman"/>
          <w:b/>
          <w:sz w:val="28"/>
          <w:szCs w:val="28"/>
        </w:rPr>
        <w:t xml:space="preserve">       МЕТАПРЕДМЕТНЫЕ РЕЗУЛЬТАТЫ</w:t>
      </w:r>
      <w:r w:rsidRPr="00973BF1">
        <w:rPr>
          <w:rFonts w:ascii="Times New Roman" w:hAnsi="Times New Roman"/>
          <w:sz w:val="28"/>
          <w:szCs w:val="28"/>
        </w:rPr>
        <w:t xml:space="preserve"> — освоенные </w:t>
      </w:r>
      <w:proofErr w:type="gramStart"/>
      <w:r w:rsidRPr="00973BF1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Pr="00973BF1">
        <w:rPr>
          <w:rFonts w:ascii="Times New Roman" w:hAnsi="Times New Roman"/>
          <w:sz w:val="28"/>
          <w:szCs w:val="28"/>
        </w:rPr>
        <w:t xml:space="preserve"> универсальные учебные действия (познавательные, регулятивные и коммуникативные). </w:t>
      </w:r>
    </w:p>
    <w:p w:rsidR="00B07722" w:rsidRPr="00973BF1" w:rsidRDefault="00B07722" w:rsidP="00B07722">
      <w:pPr>
        <w:pStyle w:val="ab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973BF1">
        <w:rPr>
          <w:rFonts w:ascii="Times New Roman" w:hAnsi="Times New Roman"/>
          <w:sz w:val="28"/>
          <w:szCs w:val="28"/>
        </w:rPr>
        <w:t xml:space="preserve">      </w:t>
      </w:r>
      <w:proofErr w:type="spellStart"/>
      <w:r w:rsidRPr="00973BF1">
        <w:rPr>
          <w:rFonts w:ascii="Times New Roman" w:hAnsi="Times New Roman"/>
          <w:b/>
          <w:i/>
          <w:sz w:val="28"/>
          <w:szCs w:val="28"/>
        </w:rPr>
        <w:t>Метапредметными</w:t>
      </w:r>
      <w:proofErr w:type="spellEnd"/>
      <w:r w:rsidRPr="00973BF1">
        <w:rPr>
          <w:rFonts w:ascii="Times New Roman" w:hAnsi="Times New Roman"/>
          <w:b/>
          <w:i/>
          <w:sz w:val="28"/>
          <w:szCs w:val="28"/>
        </w:rPr>
        <w:t xml:space="preserve"> результатами</w:t>
      </w:r>
      <w:r w:rsidRPr="00973BF1">
        <w:rPr>
          <w:rFonts w:ascii="Times New Roman" w:hAnsi="Times New Roman"/>
          <w:sz w:val="28"/>
          <w:szCs w:val="28"/>
        </w:rPr>
        <w:t xml:space="preserve"> программы внеурочной деятельности по общекультурному направлению «Азбука здоровья» - является формирование следующих универсальных учебных действий (УУД):</w:t>
      </w:r>
    </w:p>
    <w:p w:rsidR="00B07722" w:rsidRPr="00973BF1" w:rsidRDefault="00B07722" w:rsidP="00B07722">
      <w:pPr>
        <w:pStyle w:val="ab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973BF1">
        <w:rPr>
          <w:rFonts w:ascii="Times New Roman" w:hAnsi="Times New Roman"/>
          <w:sz w:val="28"/>
          <w:szCs w:val="28"/>
        </w:rPr>
        <w:t xml:space="preserve">    </w:t>
      </w:r>
      <w:r w:rsidRPr="00973BF1">
        <w:rPr>
          <w:rFonts w:ascii="Times New Roman" w:hAnsi="Times New Roman"/>
          <w:b/>
          <w:i/>
          <w:iCs/>
          <w:sz w:val="28"/>
          <w:szCs w:val="28"/>
        </w:rPr>
        <w:t>1. РЕГУЛЯТИВНЫЕ УУД:</w:t>
      </w:r>
    </w:p>
    <w:p w:rsidR="00B07722" w:rsidRPr="00973BF1" w:rsidRDefault="00B07722" w:rsidP="00B07722">
      <w:pPr>
        <w:pStyle w:val="ab"/>
        <w:numPr>
          <w:ilvl w:val="0"/>
          <w:numId w:val="7"/>
        </w:numPr>
        <w:spacing w:line="240" w:lineRule="auto"/>
        <w:ind w:left="0" w:firstLine="426"/>
        <w:rPr>
          <w:rFonts w:ascii="Times New Roman" w:hAnsi="Times New Roman"/>
          <w:sz w:val="28"/>
          <w:szCs w:val="28"/>
        </w:rPr>
      </w:pPr>
      <w:r w:rsidRPr="00973BF1">
        <w:rPr>
          <w:rFonts w:ascii="Times New Roman" w:hAnsi="Times New Roman"/>
          <w:i/>
          <w:iCs/>
          <w:sz w:val="28"/>
          <w:szCs w:val="28"/>
        </w:rPr>
        <w:t>Определять и формулировать</w:t>
      </w:r>
      <w:r w:rsidRPr="00973BF1">
        <w:rPr>
          <w:rFonts w:ascii="Times New Roman" w:hAnsi="Times New Roman"/>
          <w:sz w:val="28"/>
          <w:szCs w:val="28"/>
        </w:rPr>
        <w:t> цель деятельности на уроке с помощью учителя.</w:t>
      </w:r>
    </w:p>
    <w:p w:rsidR="00B07722" w:rsidRPr="00973BF1" w:rsidRDefault="00B07722" w:rsidP="00B07722">
      <w:pPr>
        <w:pStyle w:val="ab"/>
        <w:numPr>
          <w:ilvl w:val="0"/>
          <w:numId w:val="7"/>
        </w:numPr>
        <w:spacing w:line="240" w:lineRule="auto"/>
        <w:ind w:left="0" w:firstLine="426"/>
        <w:rPr>
          <w:rFonts w:ascii="Times New Roman" w:hAnsi="Times New Roman"/>
          <w:sz w:val="28"/>
          <w:szCs w:val="28"/>
        </w:rPr>
      </w:pPr>
      <w:r w:rsidRPr="00973BF1">
        <w:rPr>
          <w:rFonts w:ascii="Times New Roman" w:hAnsi="Times New Roman"/>
          <w:i/>
          <w:iCs/>
          <w:sz w:val="28"/>
          <w:szCs w:val="28"/>
        </w:rPr>
        <w:t>Проговаривать</w:t>
      </w:r>
      <w:r w:rsidRPr="00973BF1">
        <w:rPr>
          <w:rFonts w:ascii="Times New Roman" w:hAnsi="Times New Roman"/>
          <w:sz w:val="28"/>
          <w:szCs w:val="28"/>
        </w:rPr>
        <w:t> последовательность действий на уроке.</w:t>
      </w:r>
    </w:p>
    <w:p w:rsidR="00B07722" w:rsidRPr="00973BF1" w:rsidRDefault="00B07722" w:rsidP="00B07722">
      <w:pPr>
        <w:pStyle w:val="ab"/>
        <w:numPr>
          <w:ilvl w:val="0"/>
          <w:numId w:val="7"/>
        </w:numPr>
        <w:spacing w:line="240" w:lineRule="auto"/>
        <w:ind w:left="0" w:firstLine="426"/>
        <w:rPr>
          <w:rFonts w:ascii="Times New Roman" w:hAnsi="Times New Roman"/>
          <w:sz w:val="28"/>
          <w:szCs w:val="28"/>
        </w:rPr>
      </w:pPr>
      <w:r w:rsidRPr="00973BF1">
        <w:rPr>
          <w:rFonts w:ascii="Times New Roman" w:hAnsi="Times New Roman"/>
          <w:sz w:val="28"/>
          <w:szCs w:val="28"/>
        </w:rPr>
        <w:t>Учить </w:t>
      </w:r>
      <w:r w:rsidRPr="00973BF1">
        <w:rPr>
          <w:rFonts w:ascii="Times New Roman" w:hAnsi="Times New Roman"/>
          <w:i/>
          <w:iCs/>
          <w:sz w:val="28"/>
          <w:szCs w:val="28"/>
        </w:rPr>
        <w:t>высказывать</w:t>
      </w:r>
      <w:r w:rsidRPr="00973BF1">
        <w:rPr>
          <w:rFonts w:ascii="Times New Roman" w:hAnsi="Times New Roman"/>
          <w:sz w:val="28"/>
          <w:szCs w:val="28"/>
        </w:rPr>
        <w:t> своё предположение (версию) на основе работы с иллюстрацией, учить </w:t>
      </w:r>
      <w:r w:rsidRPr="00973BF1">
        <w:rPr>
          <w:rFonts w:ascii="Times New Roman" w:hAnsi="Times New Roman"/>
          <w:i/>
          <w:iCs/>
          <w:sz w:val="28"/>
          <w:szCs w:val="28"/>
        </w:rPr>
        <w:t xml:space="preserve">работать </w:t>
      </w:r>
      <w:r w:rsidRPr="00973BF1">
        <w:rPr>
          <w:rFonts w:ascii="Times New Roman" w:hAnsi="Times New Roman"/>
          <w:sz w:val="28"/>
          <w:szCs w:val="28"/>
        </w:rPr>
        <w:t>по предложенному учителем плану.</w:t>
      </w:r>
    </w:p>
    <w:p w:rsidR="00B07722" w:rsidRPr="00973BF1" w:rsidRDefault="00B07722" w:rsidP="00327B82">
      <w:pPr>
        <w:pStyle w:val="ab"/>
        <w:spacing w:line="240" w:lineRule="auto"/>
        <w:ind w:left="426"/>
        <w:rPr>
          <w:rFonts w:ascii="Times New Roman" w:hAnsi="Times New Roman"/>
          <w:sz w:val="28"/>
          <w:szCs w:val="28"/>
        </w:rPr>
      </w:pPr>
      <w:r w:rsidRPr="00973BF1">
        <w:rPr>
          <w:rFonts w:ascii="Times New Roman" w:hAnsi="Times New Roman"/>
          <w:sz w:val="28"/>
          <w:szCs w:val="28"/>
        </w:rPr>
        <w:t>Средством формирования этих действий служит технология проблемного диалога на этапе изучения нового материала.</w:t>
      </w:r>
    </w:p>
    <w:p w:rsidR="00B07722" w:rsidRPr="00973BF1" w:rsidRDefault="00B07722" w:rsidP="00B07722">
      <w:pPr>
        <w:pStyle w:val="ab"/>
        <w:numPr>
          <w:ilvl w:val="0"/>
          <w:numId w:val="7"/>
        </w:numPr>
        <w:spacing w:line="240" w:lineRule="auto"/>
        <w:ind w:left="0" w:firstLine="426"/>
        <w:rPr>
          <w:rFonts w:ascii="Times New Roman" w:hAnsi="Times New Roman"/>
          <w:sz w:val="28"/>
          <w:szCs w:val="28"/>
        </w:rPr>
      </w:pPr>
      <w:r w:rsidRPr="00973BF1">
        <w:rPr>
          <w:rFonts w:ascii="Times New Roman" w:hAnsi="Times New Roman"/>
          <w:sz w:val="28"/>
          <w:szCs w:val="28"/>
        </w:rPr>
        <w:t>Учиться совместно с учителем и другими учениками </w:t>
      </w:r>
      <w:r w:rsidRPr="00973BF1">
        <w:rPr>
          <w:rFonts w:ascii="Times New Roman" w:hAnsi="Times New Roman"/>
          <w:i/>
          <w:iCs/>
          <w:sz w:val="28"/>
          <w:szCs w:val="28"/>
        </w:rPr>
        <w:t>давать</w:t>
      </w:r>
      <w:r w:rsidRPr="00973BF1">
        <w:rPr>
          <w:rFonts w:ascii="Times New Roman" w:hAnsi="Times New Roman"/>
          <w:sz w:val="28"/>
          <w:szCs w:val="28"/>
        </w:rPr>
        <w:t> эмоциональную </w:t>
      </w:r>
      <w:r w:rsidRPr="00973BF1">
        <w:rPr>
          <w:rFonts w:ascii="Times New Roman" w:hAnsi="Times New Roman"/>
          <w:i/>
          <w:iCs/>
          <w:sz w:val="28"/>
          <w:szCs w:val="28"/>
        </w:rPr>
        <w:t>оценку</w:t>
      </w:r>
      <w:r w:rsidRPr="00973BF1">
        <w:rPr>
          <w:rFonts w:ascii="Times New Roman" w:hAnsi="Times New Roman"/>
          <w:sz w:val="28"/>
          <w:szCs w:val="28"/>
        </w:rPr>
        <w:t> деятельности класса на уроке.</w:t>
      </w:r>
    </w:p>
    <w:p w:rsidR="00B07722" w:rsidRPr="00973BF1" w:rsidRDefault="00B07722" w:rsidP="00327B82">
      <w:pPr>
        <w:pStyle w:val="ab"/>
        <w:spacing w:line="240" w:lineRule="auto"/>
        <w:ind w:left="426"/>
        <w:rPr>
          <w:rFonts w:ascii="Times New Roman" w:hAnsi="Times New Roman"/>
          <w:sz w:val="28"/>
          <w:szCs w:val="28"/>
        </w:rPr>
      </w:pPr>
      <w:r w:rsidRPr="00973BF1">
        <w:rPr>
          <w:rFonts w:ascii="Times New Roman" w:hAnsi="Times New Roman"/>
          <w:sz w:val="28"/>
          <w:szCs w:val="28"/>
        </w:rPr>
        <w:t>Средством формирования этих действий служит технология оценивания образовательных достижений (учебных успехов).</w:t>
      </w:r>
    </w:p>
    <w:p w:rsidR="00B07722" w:rsidRPr="00973BF1" w:rsidRDefault="00B07722" w:rsidP="00B07722">
      <w:pPr>
        <w:pStyle w:val="ab"/>
        <w:spacing w:line="240" w:lineRule="auto"/>
        <w:ind w:left="426"/>
        <w:rPr>
          <w:rFonts w:ascii="Times New Roman" w:hAnsi="Times New Roman"/>
          <w:sz w:val="28"/>
          <w:szCs w:val="28"/>
        </w:rPr>
      </w:pPr>
      <w:r w:rsidRPr="00973BF1">
        <w:rPr>
          <w:rFonts w:ascii="Times New Roman" w:hAnsi="Times New Roman"/>
          <w:b/>
          <w:i/>
          <w:iCs/>
          <w:sz w:val="28"/>
          <w:szCs w:val="28"/>
        </w:rPr>
        <w:t>2. ПОЗНАВАТЕЛЬНЫЕ УУД:</w:t>
      </w:r>
    </w:p>
    <w:p w:rsidR="00B07722" w:rsidRPr="00973BF1" w:rsidRDefault="00B07722" w:rsidP="00B07722">
      <w:pPr>
        <w:pStyle w:val="ab"/>
        <w:numPr>
          <w:ilvl w:val="0"/>
          <w:numId w:val="7"/>
        </w:numPr>
        <w:spacing w:line="240" w:lineRule="auto"/>
        <w:ind w:left="0" w:firstLine="426"/>
        <w:rPr>
          <w:rFonts w:ascii="Times New Roman" w:hAnsi="Times New Roman"/>
          <w:sz w:val="28"/>
          <w:szCs w:val="28"/>
        </w:rPr>
      </w:pPr>
      <w:r w:rsidRPr="00973BF1">
        <w:rPr>
          <w:rFonts w:ascii="Times New Roman" w:hAnsi="Times New Roman"/>
          <w:sz w:val="28"/>
          <w:szCs w:val="28"/>
        </w:rPr>
        <w:t>Делать предварительный отбор источников информации: </w:t>
      </w:r>
      <w:r w:rsidRPr="00973BF1">
        <w:rPr>
          <w:rFonts w:ascii="Times New Roman" w:hAnsi="Times New Roman"/>
          <w:i/>
          <w:iCs/>
          <w:sz w:val="28"/>
          <w:szCs w:val="28"/>
        </w:rPr>
        <w:t>ориентироваться</w:t>
      </w:r>
      <w:r w:rsidRPr="00973BF1">
        <w:rPr>
          <w:rFonts w:ascii="Times New Roman" w:hAnsi="Times New Roman"/>
          <w:sz w:val="28"/>
          <w:szCs w:val="28"/>
        </w:rPr>
        <w:t> в учебнике (на развороте, в оглавлении, в словаре).</w:t>
      </w:r>
    </w:p>
    <w:p w:rsidR="00B07722" w:rsidRPr="00973BF1" w:rsidRDefault="00B07722" w:rsidP="00B07722">
      <w:pPr>
        <w:pStyle w:val="ab"/>
        <w:numPr>
          <w:ilvl w:val="0"/>
          <w:numId w:val="7"/>
        </w:numPr>
        <w:spacing w:line="240" w:lineRule="auto"/>
        <w:ind w:left="0" w:firstLine="426"/>
        <w:rPr>
          <w:rFonts w:ascii="Times New Roman" w:hAnsi="Times New Roman"/>
          <w:sz w:val="28"/>
          <w:szCs w:val="28"/>
        </w:rPr>
      </w:pPr>
      <w:r w:rsidRPr="00973BF1">
        <w:rPr>
          <w:rFonts w:ascii="Times New Roman" w:hAnsi="Times New Roman"/>
          <w:sz w:val="28"/>
          <w:szCs w:val="28"/>
        </w:rPr>
        <w:t>Добывать новые знания: </w:t>
      </w:r>
      <w:r w:rsidRPr="00973BF1">
        <w:rPr>
          <w:rFonts w:ascii="Times New Roman" w:hAnsi="Times New Roman"/>
          <w:i/>
          <w:iCs/>
          <w:sz w:val="28"/>
          <w:szCs w:val="28"/>
        </w:rPr>
        <w:t>находить ответы</w:t>
      </w:r>
      <w:r w:rsidRPr="00973BF1">
        <w:rPr>
          <w:rFonts w:ascii="Times New Roman" w:hAnsi="Times New Roman"/>
          <w:sz w:val="28"/>
          <w:szCs w:val="28"/>
        </w:rPr>
        <w:t> на вопросы, используя учебник, свой жизненный опыт и информацию, полученную на уроке.</w:t>
      </w:r>
    </w:p>
    <w:p w:rsidR="00B07722" w:rsidRPr="00973BF1" w:rsidRDefault="00B07722" w:rsidP="00B07722">
      <w:pPr>
        <w:pStyle w:val="ab"/>
        <w:numPr>
          <w:ilvl w:val="0"/>
          <w:numId w:val="7"/>
        </w:numPr>
        <w:spacing w:line="240" w:lineRule="auto"/>
        <w:ind w:left="0" w:firstLine="426"/>
        <w:rPr>
          <w:rFonts w:ascii="Times New Roman" w:hAnsi="Times New Roman"/>
          <w:sz w:val="28"/>
          <w:szCs w:val="28"/>
        </w:rPr>
      </w:pPr>
      <w:r w:rsidRPr="00973BF1">
        <w:rPr>
          <w:rFonts w:ascii="Times New Roman" w:hAnsi="Times New Roman"/>
          <w:sz w:val="28"/>
          <w:szCs w:val="28"/>
        </w:rPr>
        <w:t>Перерабатывать полученную информацию: </w:t>
      </w:r>
      <w:r w:rsidRPr="00973BF1">
        <w:rPr>
          <w:rFonts w:ascii="Times New Roman" w:hAnsi="Times New Roman"/>
          <w:i/>
          <w:iCs/>
          <w:sz w:val="28"/>
          <w:szCs w:val="28"/>
        </w:rPr>
        <w:t>делать</w:t>
      </w:r>
      <w:r w:rsidRPr="00973BF1">
        <w:rPr>
          <w:rFonts w:ascii="Times New Roman" w:hAnsi="Times New Roman"/>
          <w:sz w:val="28"/>
          <w:szCs w:val="28"/>
        </w:rPr>
        <w:t> выводы в результате совместной работы всего класса.</w:t>
      </w:r>
    </w:p>
    <w:p w:rsidR="00327B82" w:rsidRPr="00973BF1" w:rsidRDefault="00B07722" w:rsidP="00B07722">
      <w:pPr>
        <w:pStyle w:val="ab"/>
        <w:numPr>
          <w:ilvl w:val="0"/>
          <w:numId w:val="7"/>
        </w:numPr>
        <w:spacing w:line="240" w:lineRule="auto"/>
        <w:ind w:left="0" w:firstLine="426"/>
        <w:rPr>
          <w:rFonts w:ascii="Times New Roman" w:hAnsi="Times New Roman"/>
          <w:sz w:val="28"/>
          <w:szCs w:val="28"/>
        </w:rPr>
      </w:pPr>
      <w:r w:rsidRPr="00973BF1">
        <w:rPr>
          <w:rFonts w:ascii="Times New Roman" w:hAnsi="Times New Roman"/>
          <w:sz w:val="28"/>
          <w:szCs w:val="28"/>
        </w:rPr>
        <w:t xml:space="preserve">Преобразовывать информацию из одной формы в другую: составлять рассказы на основе простейших моделей (предметных, рисунков, схематических рисунков, схем); </w:t>
      </w:r>
    </w:p>
    <w:p w:rsidR="00B07722" w:rsidRPr="00973BF1" w:rsidRDefault="00327B82" w:rsidP="00B07722">
      <w:pPr>
        <w:pStyle w:val="ab"/>
        <w:numPr>
          <w:ilvl w:val="0"/>
          <w:numId w:val="7"/>
        </w:numPr>
        <w:spacing w:line="240" w:lineRule="auto"/>
        <w:ind w:left="0" w:firstLine="426"/>
        <w:rPr>
          <w:rFonts w:ascii="Times New Roman" w:hAnsi="Times New Roman"/>
          <w:sz w:val="28"/>
          <w:szCs w:val="28"/>
        </w:rPr>
      </w:pPr>
      <w:r w:rsidRPr="00973BF1">
        <w:rPr>
          <w:rFonts w:ascii="Times New Roman" w:hAnsi="Times New Roman"/>
          <w:sz w:val="28"/>
          <w:szCs w:val="28"/>
        </w:rPr>
        <w:lastRenderedPageBreak/>
        <w:t>Н</w:t>
      </w:r>
      <w:r w:rsidR="00B07722" w:rsidRPr="00973BF1">
        <w:rPr>
          <w:rFonts w:ascii="Times New Roman" w:hAnsi="Times New Roman"/>
          <w:sz w:val="28"/>
          <w:szCs w:val="28"/>
        </w:rPr>
        <w:t>аходить и формулировать решение задачи с помощью простейших моделей (предметных, рисунков, схематических рисунков).</w:t>
      </w:r>
    </w:p>
    <w:p w:rsidR="00B07722" w:rsidRPr="00973BF1" w:rsidRDefault="00327B82" w:rsidP="00327B82">
      <w:pPr>
        <w:pStyle w:val="ab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973BF1">
        <w:rPr>
          <w:rFonts w:ascii="Times New Roman" w:hAnsi="Times New Roman"/>
          <w:sz w:val="28"/>
          <w:szCs w:val="28"/>
        </w:rPr>
        <w:t xml:space="preserve">        </w:t>
      </w:r>
      <w:r w:rsidR="00B07722" w:rsidRPr="00973BF1">
        <w:rPr>
          <w:rFonts w:ascii="Times New Roman" w:hAnsi="Times New Roman"/>
          <w:sz w:val="28"/>
          <w:szCs w:val="28"/>
        </w:rPr>
        <w:t>Средством формирования этих действий служит учебный материал и задания учебника, ориентированные на линии развития средствами предмета.</w:t>
      </w:r>
    </w:p>
    <w:p w:rsidR="00B07722" w:rsidRPr="00973BF1" w:rsidRDefault="00B07722" w:rsidP="00B07722">
      <w:pPr>
        <w:pStyle w:val="ab"/>
        <w:spacing w:line="240" w:lineRule="auto"/>
        <w:ind w:left="426"/>
        <w:rPr>
          <w:rFonts w:ascii="Times New Roman" w:hAnsi="Times New Roman"/>
          <w:b/>
          <w:sz w:val="28"/>
          <w:szCs w:val="28"/>
        </w:rPr>
      </w:pPr>
      <w:r w:rsidRPr="00973BF1">
        <w:rPr>
          <w:rFonts w:ascii="Times New Roman" w:hAnsi="Times New Roman"/>
          <w:b/>
          <w:i/>
          <w:iCs/>
          <w:sz w:val="28"/>
          <w:szCs w:val="28"/>
        </w:rPr>
        <w:t>3. КОММУНИКАТИВНЫЕ УУД:</w:t>
      </w:r>
    </w:p>
    <w:p w:rsidR="00B07722" w:rsidRPr="00973BF1" w:rsidRDefault="00B07722" w:rsidP="00B07722">
      <w:pPr>
        <w:pStyle w:val="ab"/>
        <w:numPr>
          <w:ilvl w:val="0"/>
          <w:numId w:val="7"/>
        </w:numPr>
        <w:spacing w:line="240" w:lineRule="auto"/>
        <w:ind w:left="0" w:firstLine="426"/>
        <w:rPr>
          <w:rFonts w:ascii="Times New Roman" w:hAnsi="Times New Roman"/>
          <w:sz w:val="28"/>
          <w:szCs w:val="28"/>
        </w:rPr>
      </w:pPr>
      <w:r w:rsidRPr="00973BF1">
        <w:rPr>
          <w:rFonts w:ascii="Times New Roman" w:hAnsi="Times New Roman"/>
          <w:sz w:val="28"/>
          <w:szCs w:val="28"/>
        </w:rPr>
        <w:t>Умение донести свою позицию до других: оформлять свою мысль в устной и письменной речи (на уровне одного предложения или небольшого текста).</w:t>
      </w:r>
    </w:p>
    <w:p w:rsidR="00B07722" w:rsidRPr="00973BF1" w:rsidRDefault="00B07722" w:rsidP="00B07722">
      <w:pPr>
        <w:pStyle w:val="ab"/>
        <w:numPr>
          <w:ilvl w:val="0"/>
          <w:numId w:val="7"/>
        </w:numPr>
        <w:spacing w:line="240" w:lineRule="auto"/>
        <w:ind w:left="0" w:firstLine="426"/>
        <w:rPr>
          <w:rFonts w:ascii="Times New Roman" w:hAnsi="Times New Roman"/>
          <w:sz w:val="28"/>
          <w:szCs w:val="28"/>
        </w:rPr>
      </w:pPr>
      <w:r w:rsidRPr="00973BF1">
        <w:rPr>
          <w:rFonts w:ascii="Times New Roman" w:hAnsi="Times New Roman"/>
          <w:i/>
          <w:iCs/>
          <w:sz w:val="28"/>
          <w:szCs w:val="28"/>
        </w:rPr>
        <w:t>Слушать </w:t>
      </w:r>
      <w:r w:rsidRPr="00973BF1">
        <w:rPr>
          <w:rFonts w:ascii="Times New Roman" w:hAnsi="Times New Roman"/>
          <w:sz w:val="28"/>
          <w:szCs w:val="28"/>
        </w:rPr>
        <w:t>и</w:t>
      </w:r>
      <w:r w:rsidRPr="00973BF1">
        <w:rPr>
          <w:rFonts w:ascii="Times New Roman" w:hAnsi="Times New Roman"/>
          <w:i/>
          <w:iCs/>
          <w:sz w:val="28"/>
          <w:szCs w:val="28"/>
        </w:rPr>
        <w:t> понимать</w:t>
      </w:r>
      <w:r w:rsidRPr="00973BF1">
        <w:rPr>
          <w:rFonts w:ascii="Times New Roman" w:hAnsi="Times New Roman"/>
          <w:sz w:val="28"/>
          <w:szCs w:val="28"/>
        </w:rPr>
        <w:t> речь других.</w:t>
      </w:r>
    </w:p>
    <w:p w:rsidR="00B07722" w:rsidRPr="00973BF1" w:rsidRDefault="00B07722" w:rsidP="00663C82">
      <w:pPr>
        <w:pStyle w:val="ab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973BF1">
        <w:rPr>
          <w:rFonts w:ascii="Times New Roman" w:hAnsi="Times New Roman"/>
          <w:sz w:val="28"/>
          <w:szCs w:val="28"/>
        </w:rPr>
        <w:t>Средством формирования этих действий служит</w:t>
      </w:r>
      <w:r w:rsidR="00663C82" w:rsidRPr="00973BF1">
        <w:rPr>
          <w:rFonts w:ascii="Times New Roman" w:hAnsi="Times New Roman"/>
          <w:sz w:val="28"/>
          <w:szCs w:val="28"/>
        </w:rPr>
        <w:t xml:space="preserve"> технология проблемного диалога </w:t>
      </w:r>
      <w:r w:rsidRPr="00973BF1">
        <w:rPr>
          <w:rFonts w:ascii="Times New Roman" w:hAnsi="Times New Roman"/>
          <w:sz w:val="28"/>
          <w:szCs w:val="28"/>
        </w:rPr>
        <w:t>(побуждающий и подводящий диалог).</w:t>
      </w:r>
    </w:p>
    <w:p w:rsidR="00B07722" w:rsidRPr="00973BF1" w:rsidRDefault="00B07722" w:rsidP="00B07722">
      <w:pPr>
        <w:pStyle w:val="ab"/>
        <w:numPr>
          <w:ilvl w:val="0"/>
          <w:numId w:val="7"/>
        </w:numPr>
        <w:spacing w:line="240" w:lineRule="auto"/>
        <w:ind w:left="0" w:firstLine="426"/>
        <w:rPr>
          <w:rFonts w:ascii="Times New Roman" w:hAnsi="Times New Roman"/>
          <w:sz w:val="28"/>
          <w:szCs w:val="28"/>
        </w:rPr>
      </w:pPr>
      <w:r w:rsidRPr="00973BF1">
        <w:rPr>
          <w:rFonts w:ascii="Times New Roman" w:hAnsi="Times New Roman"/>
          <w:sz w:val="28"/>
          <w:szCs w:val="28"/>
        </w:rPr>
        <w:t>Совместно договариваться о правилах общения и поведения в школе и следовать им.</w:t>
      </w:r>
    </w:p>
    <w:p w:rsidR="00B07722" w:rsidRPr="00973BF1" w:rsidRDefault="00B07722" w:rsidP="00B07722">
      <w:pPr>
        <w:pStyle w:val="ab"/>
        <w:numPr>
          <w:ilvl w:val="0"/>
          <w:numId w:val="7"/>
        </w:numPr>
        <w:spacing w:line="240" w:lineRule="auto"/>
        <w:ind w:left="0" w:firstLine="426"/>
        <w:rPr>
          <w:rFonts w:ascii="Times New Roman" w:hAnsi="Times New Roman"/>
          <w:sz w:val="28"/>
          <w:szCs w:val="28"/>
        </w:rPr>
      </w:pPr>
      <w:r w:rsidRPr="00973BF1">
        <w:rPr>
          <w:rFonts w:ascii="Times New Roman" w:hAnsi="Times New Roman"/>
          <w:sz w:val="28"/>
          <w:szCs w:val="28"/>
        </w:rPr>
        <w:t>Учиться выполнять различные роли в группе (лидера, исполнителя, критика).</w:t>
      </w:r>
    </w:p>
    <w:p w:rsidR="00B07722" w:rsidRPr="00973BF1" w:rsidRDefault="00B07722" w:rsidP="00B07722">
      <w:pPr>
        <w:pStyle w:val="ab"/>
        <w:numPr>
          <w:ilvl w:val="0"/>
          <w:numId w:val="7"/>
        </w:numPr>
        <w:spacing w:line="240" w:lineRule="auto"/>
        <w:ind w:left="0" w:firstLine="426"/>
        <w:rPr>
          <w:rFonts w:ascii="Times New Roman" w:hAnsi="Times New Roman"/>
          <w:sz w:val="28"/>
          <w:szCs w:val="28"/>
        </w:rPr>
      </w:pPr>
      <w:r w:rsidRPr="00973BF1">
        <w:rPr>
          <w:rFonts w:ascii="Times New Roman" w:hAnsi="Times New Roman"/>
          <w:sz w:val="28"/>
          <w:szCs w:val="28"/>
        </w:rPr>
        <w:t>Средством формирования этих действий служит организация работы в парах и малых группах (в приложении представлены варианты проведения уроков).</w:t>
      </w:r>
    </w:p>
    <w:p w:rsidR="00B07722" w:rsidRPr="00973BF1" w:rsidRDefault="00B07722" w:rsidP="00B07722">
      <w:pPr>
        <w:pStyle w:val="ab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973BF1">
        <w:rPr>
          <w:rFonts w:ascii="Times New Roman" w:hAnsi="Times New Roman"/>
          <w:b/>
          <w:sz w:val="28"/>
          <w:szCs w:val="28"/>
        </w:rPr>
        <w:t xml:space="preserve">      </w:t>
      </w:r>
      <w:proofErr w:type="gramStart"/>
      <w:r w:rsidRPr="00973BF1">
        <w:rPr>
          <w:rFonts w:ascii="Times New Roman" w:hAnsi="Times New Roman"/>
          <w:b/>
          <w:sz w:val="28"/>
          <w:szCs w:val="28"/>
        </w:rPr>
        <w:t>ПРЕДМЕТНЫЕ РЕЗУЛЬТАТЫ</w:t>
      </w:r>
      <w:r w:rsidRPr="00973BF1">
        <w:rPr>
          <w:rFonts w:ascii="Times New Roman" w:hAnsi="Times New Roman"/>
          <w:sz w:val="28"/>
          <w:szCs w:val="28"/>
        </w:rPr>
        <w:t xml:space="preserve"> — освоенный обучающимися в ходе изучения учебных предметов опыт специфической для каждой предметной области деятельности по получению нового знания, его преобразованию и применению, а также система основополагающих элементов научного знания, лежащая в основе с</w:t>
      </w:r>
      <w:r w:rsidR="002E7895" w:rsidRPr="00973BF1">
        <w:rPr>
          <w:rFonts w:ascii="Times New Roman" w:hAnsi="Times New Roman"/>
          <w:sz w:val="28"/>
          <w:szCs w:val="28"/>
        </w:rPr>
        <w:t>овременной научной картины мира</w:t>
      </w:r>
      <w:proofErr w:type="gramEnd"/>
    </w:p>
    <w:p w:rsidR="002E7895" w:rsidRPr="00973BF1" w:rsidRDefault="002E7895" w:rsidP="00B07722">
      <w:pPr>
        <w:pStyle w:val="ab"/>
        <w:spacing w:line="240" w:lineRule="auto"/>
        <w:ind w:left="0"/>
        <w:rPr>
          <w:rFonts w:ascii="Times New Roman" w:hAnsi="Times New Roman"/>
          <w:sz w:val="28"/>
          <w:szCs w:val="28"/>
        </w:rPr>
      </w:pPr>
    </w:p>
    <w:p w:rsidR="002E7895" w:rsidRPr="00973BF1" w:rsidRDefault="002E7895" w:rsidP="002E7895">
      <w:pPr>
        <w:ind w:left="426" w:right="-144"/>
        <w:jc w:val="both"/>
        <w:rPr>
          <w:sz w:val="28"/>
          <w:szCs w:val="28"/>
        </w:rPr>
      </w:pPr>
      <w:r w:rsidRPr="00973BF1">
        <w:rPr>
          <w:sz w:val="28"/>
          <w:szCs w:val="28"/>
        </w:rPr>
        <w:t xml:space="preserve">Программа реализуется через следующие формы занятий: </w:t>
      </w:r>
    </w:p>
    <w:p w:rsidR="002E7895" w:rsidRPr="00973BF1" w:rsidRDefault="002E7895" w:rsidP="002E7895">
      <w:pPr>
        <w:pStyle w:val="ab"/>
        <w:numPr>
          <w:ilvl w:val="0"/>
          <w:numId w:val="28"/>
        </w:numPr>
        <w:spacing w:after="0" w:line="240" w:lineRule="auto"/>
        <w:ind w:left="426" w:right="-144" w:firstLine="0"/>
        <w:jc w:val="both"/>
        <w:rPr>
          <w:rFonts w:ascii="Times New Roman" w:hAnsi="Times New Roman"/>
          <w:sz w:val="28"/>
          <w:szCs w:val="28"/>
        </w:rPr>
      </w:pPr>
      <w:r w:rsidRPr="00973BF1">
        <w:rPr>
          <w:rFonts w:ascii="Times New Roman" w:hAnsi="Times New Roman"/>
          <w:sz w:val="28"/>
          <w:szCs w:val="28"/>
        </w:rPr>
        <w:t>исследовательская деятельность</w:t>
      </w:r>
    </w:p>
    <w:p w:rsidR="002E7895" w:rsidRPr="00973BF1" w:rsidRDefault="002E7895" w:rsidP="002E7895">
      <w:pPr>
        <w:pStyle w:val="ab"/>
        <w:numPr>
          <w:ilvl w:val="0"/>
          <w:numId w:val="28"/>
        </w:numPr>
        <w:spacing w:after="0" w:line="240" w:lineRule="auto"/>
        <w:ind w:left="426" w:right="-144" w:firstLine="0"/>
        <w:jc w:val="both"/>
        <w:rPr>
          <w:rFonts w:ascii="Times New Roman" w:hAnsi="Times New Roman"/>
          <w:sz w:val="28"/>
          <w:szCs w:val="28"/>
        </w:rPr>
      </w:pPr>
      <w:r w:rsidRPr="00973BF1">
        <w:rPr>
          <w:rFonts w:ascii="Times New Roman" w:hAnsi="Times New Roman"/>
          <w:sz w:val="28"/>
          <w:szCs w:val="28"/>
        </w:rPr>
        <w:t>урок-практикум</w:t>
      </w:r>
    </w:p>
    <w:p w:rsidR="002E7895" w:rsidRPr="00973BF1" w:rsidRDefault="002E7895" w:rsidP="002E7895">
      <w:pPr>
        <w:pStyle w:val="ab"/>
        <w:numPr>
          <w:ilvl w:val="0"/>
          <w:numId w:val="28"/>
        </w:numPr>
        <w:spacing w:after="0" w:line="240" w:lineRule="auto"/>
        <w:ind w:left="426" w:right="-144" w:firstLine="0"/>
        <w:jc w:val="both"/>
        <w:rPr>
          <w:rFonts w:ascii="Times New Roman" w:hAnsi="Times New Roman"/>
          <w:sz w:val="28"/>
          <w:szCs w:val="28"/>
        </w:rPr>
      </w:pPr>
      <w:r w:rsidRPr="00973BF1">
        <w:rPr>
          <w:rFonts w:ascii="Times New Roman" w:hAnsi="Times New Roman"/>
          <w:sz w:val="28"/>
          <w:szCs w:val="28"/>
        </w:rPr>
        <w:t>дискуссия, обсуждение</w:t>
      </w:r>
    </w:p>
    <w:p w:rsidR="002E7895" w:rsidRPr="00973BF1" w:rsidRDefault="002E7895" w:rsidP="002E7895">
      <w:pPr>
        <w:pStyle w:val="ab"/>
        <w:spacing w:after="0" w:line="240" w:lineRule="auto"/>
        <w:ind w:left="426" w:right="-144"/>
        <w:jc w:val="both"/>
        <w:rPr>
          <w:rFonts w:ascii="Times New Roman" w:hAnsi="Times New Roman"/>
          <w:sz w:val="28"/>
          <w:szCs w:val="28"/>
        </w:rPr>
      </w:pPr>
    </w:p>
    <w:p w:rsidR="002E7895" w:rsidRPr="00973BF1" w:rsidRDefault="002E7895" w:rsidP="002E7895">
      <w:pPr>
        <w:ind w:right="-144"/>
        <w:jc w:val="both"/>
        <w:rPr>
          <w:sz w:val="28"/>
          <w:szCs w:val="28"/>
        </w:rPr>
      </w:pPr>
      <w:r w:rsidRPr="00973BF1">
        <w:rPr>
          <w:color w:val="FF0000"/>
          <w:sz w:val="28"/>
          <w:szCs w:val="28"/>
        </w:rPr>
        <w:t xml:space="preserve">       </w:t>
      </w:r>
      <w:r w:rsidRPr="00973BF1">
        <w:rPr>
          <w:sz w:val="28"/>
          <w:szCs w:val="28"/>
        </w:rPr>
        <w:t>Периодичность проведения занятий:</w:t>
      </w:r>
    </w:p>
    <w:p w:rsidR="002E7895" w:rsidRPr="00973BF1" w:rsidRDefault="002E7895" w:rsidP="002E7895">
      <w:pPr>
        <w:pStyle w:val="ab"/>
        <w:numPr>
          <w:ilvl w:val="0"/>
          <w:numId w:val="29"/>
        </w:numPr>
        <w:spacing w:after="0" w:line="240" w:lineRule="auto"/>
        <w:ind w:left="426" w:right="-144" w:firstLine="0"/>
        <w:jc w:val="both"/>
        <w:rPr>
          <w:rFonts w:ascii="Times New Roman" w:hAnsi="Times New Roman"/>
          <w:sz w:val="28"/>
          <w:szCs w:val="28"/>
        </w:rPr>
      </w:pPr>
      <w:r w:rsidRPr="00973BF1">
        <w:rPr>
          <w:rFonts w:ascii="Times New Roman" w:hAnsi="Times New Roman"/>
          <w:sz w:val="28"/>
          <w:szCs w:val="28"/>
        </w:rPr>
        <w:t xml:space="preserve"> Регулярные (еженедельные)</w:t>
      </w:r>
    </w:p>
    <w:p w:rsidR="00B07722" w:rsidRPr="00973BF1" w:rsidRDefault="00B07722" w:rsidP="00B07722">
      <w:pPr>
        <w:pStyle w:val="ab"/>
        <w:spacing w:line="240" w:lineRule="auto"/>
        <w:ind w:left="0"/>
        <w:rPr>
          <w:rFonts w:ascii="Times New Roman" w:hAnsi="Times New Roman"/>
          <w:sz w:val="28"/>
          <w:szCs w:val="28"/>
        </w:rPr>
      </w:pPr>
    </w:p>
    <w:p w:rsidR="00DD1FA2" w:rsidRPr="00973BF1" w:rsidRDefault="00275926" w:rsidP="00DD1FA2">
      <w:pPr>
        <w:pStyle w:val="ab"/>
        <w:spacing w:after="0" w:line="240" w:lineRule="auto"/>
        <w:ind w:left="0" w:right="-1" w:firstLine="568"/>
        <w:jc w:val="both"/>
        <w:rPr>
          <w:rFonts w:ascii="Times New Roman" w:hAnsi="Times New Roman"/>
          <w:b/>
          <w:bCs/>
          <w:sz w:val="28"/>
          <w:szCs w:val="28"/>
        </w:rPr>
      </w:pPr>
      <w:r w:rsidRPr="00973BF1">
        <w:rPr>
          <w:rFonts w:ascii="Times New Roman" w:hAnsi="Times New Roman"/>
          <w:b/>
          <w:bCs/>
          <w:sz w:val="28"/>
          <w:szCs w:val="28"/>
        </w:rPr>
        <w:t xml:space="preserve">                          </w:t>
      </w:r>
    </w:p>
    <w:p w:rsidR="008C289F" w:rsidRPr="00973BF1" w:rsidRDefault="00DD1FA2" w:rsidP="00DD1FA2">
      <w:pPr>
        <w:pStyle w:val="ab"/>
        <w:spacing w:after="0" w:line="240" w:lineRule="auto"/>
        <w:ind w:left="0" w:right="-1" w:firstLine="568"/>
        <w:jc w:val="both"/>
        <w:rPr>
          <w:rFonts w:ascii="Times New Roman" w:hAnsi="Times New Roman"/>
          <w:b/>
          <w:sz w:val="28"/>
          <w:szCs w:val="28"/>
        </w:rPr>
      </w:pPr>
      <w:r w:rsidRPr="00973BF1">
        <w:rPr>
          <w:rFonts w:ascii="Times New Roman" w:hAnsi="Times New Roman"/>
          <w:b/>
          <w:bCs/>
          <w:sz w:val="28"/>
          <w:szCs w:val="28"/>
        </w:rPr>
        <w:t xml:space="preserve">                     </w:t>
      </w:r>
      <w:r w:rsidR="00275926" w:rsidRPr="00973BF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73BF1">
        <w:rPr>
          <w:rFonts w:ascii="Times New Roman" w:hAnsi="Times New Roman"/>
          <w:b/>
          <w:sz w:val="28"/>
          <w:szCs w:val="28"/>
        </w:rPr>
        <w:t xml:space="preserve">СОДЕРЖАНИЕ </w:t>
      </w:r>
      <w:r w:rsidR="00973BF1">
        <w:rPr>
          <w:rFonts w:ascii="Times New Roman" w:hAnsi="Times New Roman"/>
          <w:b/>
          <w:sz w:val="28"/>
          <w:szCs w:val="28"/>
        </w:rPr>
        <w:t xml:space="preserve"> КУРСА "УРОКИ</w:t>
      </w:r>
      <w:r w:rsidRPr="00973BF1">
        <w:rPr>
          <w:rFonts w:ascii="Times New Roman" w:hAnsi="Times New Roman"/>
          <w:b/>
          <w:sz w:val="28"/>
          <w:szCs w:val="28"/>
        </w:rPr>
        <w:t xml:space="preserve"> ЗДОРОВЬЯ"   </w:t>
      </w:r>
    </w:p>
    <w:p w:rsidR="00DD1FA2" w:rsidRPr="00973BF1" w:rsidRDefault="00DD1FA2" w:rsidP="00DD1FA2">
      <w:pPr>
        <w:pStyle w:val="ab"/>
        <w:spacing w:after="0" w:line="240" w:lineRule="auto"/>
        <w:ind w:left="0" w:right="-1" w:firstLine="568"/>
        <w:jc w:val="both"/>
        <w:rPr>
          <w:rFonts w:ascii="Times New Roman" w:hAnsi="Times New Roman"/>
          <w:b/>
          <w:sz w:val="28"/>
          <w:szCs w:val="28"/>
        </w:rPr>
      </w:pPr>
      <w:r w:rsidRPr="00973BF1">
        <w:rPr>
          <w:rFonts w:ascii="Times New Roman" w:hAnsi="Times New Roman"/>
          <w:b/>
          <w:sz w:val="28"/>
          <w:szCs w:val="28"/>
        </w:rPr>
        <w:t xml:space="preserve">                                </w:t>
      </w:r>
    </w:p>
    <w:p w:rsidR="002F3475" w:rsidRPr="00973BF1" w:rsidRDefault="002F3475" w:rsidP="00695FBD">
      <w:pPr>
        <w:rPr>
          <w:sz w:val="28"/>
          <w:szCs w:val="28"/>
        </w:rPr>
      </w:pPr>
      <w:r w:rsidRPr="00973BF1">
        <w:rPr>
          <w:b/>
          <w:bCs/>
          <w:sz w:val="28"/>
          <w:szCs w:val="28"/>
        </w:rPr>
        <w:t>Дружи с водой (2ч)</w:t>
      </w:r>
      <w:r w:rsidRPr="00973BF1">
        <w:rPr>
          <w:sz w:val="28"/>
          <w:szCs w:val="28"/>
        </w:rPr>
        <w:t xml:space="preserve">  Советы доктора Воды. Друзья Вода и Мыло.</w:t>
      </w:r>
    </w:p>
    <w:p w:rsidR="002F3475" w:rsidRPr="00973BF1" w:rsidRDefault="002F3475" w:rsidP="00695FBD">
      <w:pPr>
        <w:jc w:val="both"/>
        <w:rPr>
          <w:sz w:val="28"/>
          <w:szCs w:val="28"/>
        </w:rPr>
      </w:pPr>
      <w:r w:rsidRPr="00973BF1">
        <w:rPr>
          <w:b/>
          <w:bCs/>
          <w:sz w:val="28"/>
          <w:szCs w:val="28"/>
        </w:rPr>
        <w:t>Забота об органах чувств (5 ч)</w:t>
      </w:r>
      <w:r w:rsidRPr="00973BF1">
        <w:rPr>
          <w:sz w:val="28"/>
          <w:szCs w:val="28"/>
        </w:rPr>
        <w:t xml:space="preserve">  Глаза – главные помощники человека. Чтобы уши слышали. Зачем человеку кожа.  Надёжная защита организма. Если кожа повреждена.</w:t>
      </w:r>
    </w:p>
    <w:p w:rsidR="002F3475" w:rsidRPr="00973BF1" w:rsidRDefault="002F3475" w:rsidP="002F3475">
      <w:pPr>
        <w:jc w:val="both"/>
        <w:rPr>
          <w:sz w:val="28"/>
          <w:szCs w:val="28"/>
        </w:rPr>
      </w:pPr>
      <w:r w:rsidRPr="00973BF1">
        <w:rPr>
          <w:b/>
          <w:bCs/>
          <w:sz w:val="28"/>
          <w:szCs w:val="28"/>
        </w:rPr>
        <w:t>Уход за зубами (3 ч)</w:t>
      </w:r>
      <w:r w:rsidRPr="00973BF1">
        <w:rPr>
          <w:sz w:val="28"/>
          <w:szCs w:val="28"/>
        </w:rPr>
        <w:t xml:space="preserve">  Почему болят зубы. Чтобы зубы были здоровыми. Как сохранить улыбку </w:t>
      </w:r>
      <w:proofErr w:type="gramStart"/>
      <w:r w:rsidRPr="00973BF1">
        <w:rPr>
          <w:sz w:val="28"/>
          <w:szCs w:val="28"/>
        </w:rPr>
        <w:t>красивой</w:t>
      </w:r>
      <w:proofErr w:type="gramEnd"/>
      <w:r w:rsidRPr="00973BF1">
        <w:rPr>
          <w:sz w:val="28"/>
          <w:szCs w:val="28"/>
        </w:rPr>
        <w:t>.</w:t>
      </w:r>
    </w:p>
    <w:p w:rsidR="002F3475" w:rsidRPr="00973BF1" w:rsidRDefault="002F3475" w:rsidP="002F3475">
      <w:pPr>
        <w:jc w:val="both"/>
        <w:rPr>
          <w:sz w:val="28"/>
          <w:szCs w:val="28"/>
        </w:rPr>
      </w:pPr>
      <w:r w:rsidRPr="00973BF1">
        <w:rPr>
          <w:b/>
          <w:bCs/>
          <w:sz w:val="28"/>
          <w:szCs w:val="28"/>
        </w:rPr>
        <w:t>Уход за руками и ногами (1 ч)</w:t>
      </w:r>
      <w:r w:rsidRPr="00973BF1">
        <w:rPr>
          <w:sz w:val="28"/>
          <w:szCs w:val="28"/>
        </w:rPr>
        <w:t xml:space="preserve">  «Рабочие инструменты» человека.</w:t>
      </w:r>
    </w:p>
    <w:p w:rsidR="002F3475" w:rsidRPr="00973BF1" w:rsidRDefault="002F3475" w:rsidP="002F3475">
      <w:pPr>
        <w:jc w:val="both"/>
        <w:rPr>
          <w:sz w:val="28"/>
          <w:szCs w:val="28"/>
        </w:rPr>
      </w:pPr>
      <w:r w:rsidRPr="00973BF1">
        <w:rPr>
          <w:b/>
          <w:bCs/>
          <w:sz w:val="28"/>
          <w:szCs w:val="28"/>
        </w:rPr>
        <w:t>Как следует питаться (2 ч)</w:t>
      </w:r>
      <w:r w:rsidRPr="00973BF1">
        <w:rPr>
          <w:sz w:val="28"/>
          <w:szCs w:val="28"/>
        </w:rPr>
        <w:t xml:space="preserve">  Питание – необходимое условие для жизни человека. Здоровая Пища для всей семьи.</w:t>
      </w:r>
    </w:p>
    <w:p w:rsidR="002F3475" w:rsidRPr="00973BF1" w:rsidRDefault="002F3475" w:rsidP="002F3475">
      <w:pPr>
        <w:jc w:val="both"/>
        <w:rPr>
          <w:b/>
          <w:bCs/>
          <w:sz w:val="28"/>
          <w:szCs w:val="28"/>
        </w:rPr>
      </w:pPr>
      <w:r w:rsidRPr="00973BF1">
        <w:rPr>
          <w:b/>
          <w:bCs/>
          <w:sz w:val="28"/>
          <w:szCs w:val="28"/>
        </w:rPr>
        <w:t xml:space="preserve">Как сделать сон полезным (1 ч)  </w:t>
      </w:r>
      <w:r w:rsidRPr="00973BF1">
        <w:rPr>
          <w:sz w:val="28"/>
          <w:szCs w:val="28"/>
        </w:rPr>
        <w:t>Сон – лучшее лекарство.</w:t>
      </w:r>
    </w:p>
    <w:p w:rsidR="002F3475" w:rsidRPr="00973BF1" w:rsidRDefault="002F3475" w:rsidP="002F3475">
      <w:pPr>
        <w:jc w:val="both"/>
        <w:rPr>
          <w:sz w:val="28"/>
          <w:szCs w:val="28"/>
        </w:rPr>
      </w:pPr>
      <w:r w:rsidRPr="00973BF1">
        <w:rPr>
          <w:b/>
          <w:bCs/>
          <w:sz w:val="28"/>
          <w:szCs w:val="28"/>
        </w:rPr>
        <w:t>Настроение в школе (2 ч)</w:t>
      </w:r>
      <w:r w:rsidRPr="00973BF1">
        <w:rPr>
          <w:sz w:val="28"/>
          <w:szCs w:val="28"/>
        </w:rPr>
        <w:t xml:space="preserve">  Как настроение?</w:t>
      </w:r>
    </w:p>
    <w:p w:rsidR="002F3475" w:rsidRPr="00973BF1" w:rsidRDefault="002F3475" w:rsidP="002F3475">
      <w:pPr>
        <w:jc w:val="both"/>
        <w:rPr>
          <w:sz w:val="28"/>
          <w:szCs w:val="28"/>
        </w:rPr>
      </w:pPr>
      <w:r w:rsidRPr="00973BF1">
        <w:rPr>
          <w:b/>
          <w:bCs/>
          <w:sz w:val="28"/>
          <w:szCs w:val="28"/>
        </w:rPr>
        <w:t>Настроение после школы(1 ч)</w:t>
      </w:r>
      <w:r w:rsidRPr="00973BF1">
        <w:rPr>
          <w:sz w:val="28"/>
          <w:szCs w:val="28"/>
        </w:rPr>
        <w:t xml:space="preserve">  Я пришёл из школы.</w:t>
      </w:r>
    </w:p>
    <w:p w:rsidR="002F3475" w:rsidRPr="00973BF1" w:rsidRDefault="002F3475" w:rsidP="002F3475">
      <w:pPr>
        <w:jc w:val="both"/>
        <w:rPr>
          <w:sz w:val="28"/>
          <w:szCs w:val="28"/>
        </w:rPr>
      </w:pPr>
      <w:r w:rsidRPr="00973BF1">
        <w:rPr>
          <w:b/>
          <w:bCs/>
          <w:sz w:val="28"/>
          <w:szCs w:val="28"/>
        </w:rPr>
        <w:lastRenderedPageBreak/>
        <w:t>Поведение в школе (2 ч)</w:t>
      </w:r>
      <w:r w:rsidRPr="00973BF1">
        <w:rPr>
          <w:sz w:val="28"/>
          <w:szCs w:val="28"/>
        </w:rPr>
        <w:t xml:space="preserve">  Я – ученик.</w:t>
      </w:r>
    </w:p>
    <w:p w:rsidR="002F3475" w:rsidRPr="00973BF1" w:rsidRDefault="002F3475" w:rsidP="002F3475">
      <w:pPr>
        <w:jc w:val="both"/>
        <w:rPr>
          <w:b/>
          <w:bCs/>
          <w:sz w:val="28"/>
          <w:szCs w:val="28"/>
        </w:rPr>
      </w:pPr>
      <w:r w:rsidRPr="00973BF1">
        <w:rPr>
          <w:b/>
          <w:bCs/>
          <w:sz w:val="28"/>
          <w:szCs w:val="28"/>
        </w:rPr>
        <w:t>Вредные привычки (2 ч)</w:t>
      </w:r>
    </w:p>
    <w:p w:rsidR="002F3475" w:rsidRPr="00973BF1" w:rsidRDefault="002F3475" w:rsidP="002F3475">
      <w:pPr>
        <w:jc w:val="both"/>
        <w:rPr>
          <w:sz w:val="28"/>
          <w:szCs w:val="28"/>
        </w:rPr>
      </w:pPr>
      <w:r w:rsidRPr="00973BF1">
        <w:rPr>
          <w:b/>
          <w:bCs/>
          <w:sz w:val="28"/>
          <w:szCs w:val="28"/>
        </w:rPr>
        <w:t>Мышцы, кости и суставы (2 ч)</w:t>
      </w:r>
      <w:r w:rsidRPr="00973BF1">
        <w:rPr>
          <w:sz w:val="28"/>
          <w:szCs w:val="28"/>
        </w:rPr>
        <w:t xml:space="preserve">  Скелет – наша опора. Осанка – стройная спина.</w:t>
      </w:r>
    </w:p>
    <w:p w:rsidR="002F3475" w:rsidRPr="00973BF1" w:rsidRDefault="002F3475" w:rsidP="002F3475">
      <w:pPr>
        <w:jc w:val="both"/>
        <w:rPr>
          <w:sz w:val="28"/>
          <w:szCs w:val="28"/>
        </w:rPr>
      </w:pPr>
      <w:r w:rsidRPr="00973BF1">
        <w:rPr>
          <w:b/>
          <w:bCs/>
          <w:sz w:val="28"/>
          <w:szCs w:val="28"/>
        </w:rPr>
        <w:t>Как закаляться (2 ч)</w:t>
      </w:r>
      <w:r w:rsidRPr="00973BF1">
        <w:rPr>
          <w:sz w:val="28"/>
          <w:szCs w:val="28"/>
        </w:rPr>
        <w:t xml:space="preserve">  Если хочешь быть </w:t>
      </w:r>
      <w:proofErr w:type="gramStart"/>
      <w:r w:rsidRPr="00973BF1">
        <w:rPr>
          <w:sz w:val="28"/>
          <w:szCs w:val="28"/>
        </w:rPr>
        <w:t>здоров</w:t>
      </w:r>
      <w:proofErr w:type="gramEnd"/>
      <w:r w:rsidRPr="00973BF1">
        <w:rPr>
          <w:sz w:val="28"/>
          <w:szCs w:val="28"/>
        </w:rPr>
        <w:t>.</w:t>
      </w:r>
    </w:p>
    <w:p w:rsidR="002F3475" w:rsidRPr="00973BF1" w:rsidRDefault="002F3475" w:rsidP="002F3475">
      <w:pPr>
        <w:jc w:val="both"/>
        <w:rPr>
          <w:sz w:val="28"/>
          <w:szCs w:val="28"/>
        </w:rPr>
      </w:pPr>
      <w:r w:rsidRPr="00973BF1">
        <w:rPr>
          <w:b/>
          <w:bCs/>
          <w:sz w:val="28"/>
          <w:szCs w:val="28"/>
        </w:rPr>
        <w:t>Как правильно вести себя на воде (1 ч)</w:t>
      </w:r>
      <w:r w:rsidRPr="00973BF1">
        <w:rPr>
          <w:sz w:val="28"/>
          <w:szCs w:val="28"/>
        </w:rPr>
        <w:t xml:space="preserve">  Правила безопасности на воде.</w:t>
      </w:r>
    </w:p>
    <w:p w:rsidR="002F3475" w:rsidRPr="00973BF1" w:rsidRDefault="002F3475" w:rsidP="002F3475">
      <w:pPr>
        <w:jc w:val="both"/>
        <w:rPr>
          <w:sz w:val="28"/>
          <w:szCs w:val="28"/>
        </w:rPr>
      </w:pPr>
      <w:r w:rsidRPr="00973BF1">
        <w:rPr>
          <w:b/>
          <w:bCs/>
          <w:sz w:val="28"/>
          <w:szCs w:val="28"/>
        </w:rPr>
        <w:t>Народные игры.(2 ч)</w:t>
      </w:r>
    </w:p>
    <w:p w:rsidR="002F3475" w:rsidRPr="00973BF1" w:rsidRDefault="002F3475" w:rsidP="002F3475">
      <w:pPr>
        <w:jc w:val="both"/>
        <w:rPr>
          <w:sz w:val="28"/>
          <w:szCs w:val="28"/>
        </w:rPr>
      </w:pPr>
      <w:r w:rsidRPr="00973BF1">
        <w:rPr>
          <w:b/>
          <w:bCs/>
          <w:sz w:val="28"/>
          <w:szCs w:val="28"/>
        </w:rPr>
        <w:t>Подвижные игры (3ч)</w:t>
      </w:r>
    </w:p>
    <w:p w:rsidR="002F3475" w:rsidRPr="00973BF1" w:rsidRDefault="002F3475" w:rsidP="002F3475">
      <w:pPr>
        <w:jc w:val="both"/>
        <w:rPr>
          <w:sz w:val="28"/>
          <w:szCs w:val="28"/>
        </w:rPr>
      </w:pPr>
      <w:r w:rsidRPr="00973BF1">
        <w:rPr>
          <w:b/>
          <w:bCs/>
          <w:sz w:val="28"/>
          <w:szCs w:val="28"/>
        </w:rPr>
        <w:t>Доктора природы(2 ч)</w:t>
      </w:r>
    </w:p>
    <w:p w:rsidR="002F3475" w:rsidRPr="00973BF1" w:rsidRDefault="002F3475" w:rsidP="002F3475">
      <w:pPr>
        <w:rPr>
          <w:b/>
          <w:bCs/>
          <w:i/>
          <w:sz w:val="28"/>
          <w:szCs w:val="28"/>
          <w:u w:val="single"/>
        </w:rPr>
      </w:pPr>
    </w:p>
    <w:p w:rsidR="002F3475" w:rsidRPr="00973BF1" w:rsidRDefault="002F3475" w:rsidP="002F3475">
      <w:pPr>
        <w:rPr>
          <w:b/>
          <w:bCs/>
          <w:i/>
          <w:sz w:val="28"/>
          <w:szCs w:val="28"/>
        </w:rPr>
      </w:pPr>
      <w:r w:rsidRPr="00973BF1">
        <w:rPr>
          <w:b/>
          <w:bCs/>
          <w:i/>
          <w:sz w:val="28"/>
          <w:szCs w:val="28"/>
          <w:u w:val="single"/>
        </w:rPr>
        <w:t>ФОРМЫ РАБОТЫ В ПЕРВОМ КЛАССЕ</w:t>
      </w:r>
      <w:r w:rsidRPr="00973BF1">
        <w:rPr>
          <w:b/>
          <w:bCs/>
          <w:i/>
          <w:sz w:val="28"/>
          <w:szCs w:val="28"/>
        </w:rPr>
        <w:t xml:space="preserve">: </w:t>
      </w:r>
    </w:p>
    <w:p w:rsidR="002F3475" w:rsidRPr="00973BF1" w:rsidRDefault="002F3475" w:rsidP="002F3475">
      <w:pPr>
        <w:numPr>
          <w:ilvl w:val="0"/>
          <w:numId w:val="15"/>
        </w:numPr>
        <w:rPr>
          <w:bCs/>
          <w:sz w:val="28"/>
          <w:szCs w:val="28"/>
        </w:rPr>
      </w:pPr>
      <w:r w:rsidRPr="00973BF1">
        <w:rPr>
          <w:bCs/>
          <w:sz w:val="28"/>
          <w:szCs w:val="28"/>
        </w:rPr>
        <w:t>Экскурсии</w:t>
      </w:r>
    </w:p>
    <w:p w:rsidR="002F3475" w:rsidRPr="00973BF1" w:rsidRDefault="002F3475" w:rsidP="002F3475">
      <w:pPr>
        <w:numPr>
          <w:ilvl w:val="0"/>
          <w:numId w:val="15"/>
        </w:numPr>
        <w:rPr>
          <w:bCs/>
          <w:sz w:val="28"/>
          <w:szCs w:val="28"/>
        </w:rPr>
      </w:pPr>
      <w:r w:rsidRPr="00973BF1">
        <w:rPr>
          <w:bCs/>
          <w:sz w:val="28"/>
          <w:szCs w:val="28"/>
        </w:rPr>
        <w:t>Игры</w:t>
      </w:r>
    </w:p>
    <w:p w:rsidR="002F3475" w:rsidRPr="00973BF1" w:rsidRDefault="002F3475" w:rsidP="002F3475">
      <w:pPr>
        <w:numPr>
          <w:ilvl w:val="0"/>
          <w:numId w:val="15"/>
        </w:numPr>
        <w:rPr>
          <w:bCs/>
          <w:sz w:val="28"/>
          <w:szCs w:val="28"/>
        </w:rPr>
      </w:pPr>
      <w:r w:rsidRPr="00973BF1">
        <w:rPr>
          <w:bCs/>
          <w:sz w:val="28"/>
          <w:szCs w:val="28"/>
        </w:rPr>
        <w:t>Практические занятия</w:t>
      </w:r>
    </w:p>
    <w:p w:rsidR="002F3475" w:rsidRPr="00973BF1" w:rsidRDefault="002F3475" w:rsidP="002F3475">
      <w:pPr>
        <w:numPr>
          <w:ilvl w:val="0"/>
          <w:numId w:val="15"/>
        </w:numPr>
        <w:rPr>
          <w:bCs/>
          <w:sz w:val="28"/>
          <w:szCs w:val="28"/>
        </w:rPr>
      </w:pPr>
      <w:r w:rsidRPr="00973BF1">
        <w:rPr>
          <w:bCs/>
          <w:sz w:val="28"/>
          <w:szCs w:val="28"/>
        </w:rPr>
        <w:t>Воспитательное мероприятие</w:t>
      </w:r>
    </w:p>
    <w:p w:rsidR="002F3475" w:rsidRPr="00973BF1" w:rsidRDefault="002F3475" w:rsidP="002F3475">
      <w:pPr>
        <w:numPr>
          <w:ilvl w:val="0"/>
          <w:numId w:val="15"/>
        </w:numPr>
        <w:rPr>
          <w:bCs/>
          <w:sz w:val="28"/>
          <w:szCs w:val="28"/>
        </w:rPr>
      </w:pPr>
      <w:r w:rsidRPr="00973BF1">
        <w:rPr>
          <w:bCs/>
          <w:sz w:val="28"/>
          <w:szCs w:val="28"/>
        </w:rPr>
        <w:t>Викторины</w:t>
      </w:r>
    </w:p>
    <w:p w:rsidR="002E7895" w:rsidRPr="00973BF1" w:rsidRDefault="002E7895" w:rsidP="002E7895">
      <w:pPr>
        <w:pStyle w:val="ab"/>
        <w:spacing w:after="0" w:line="240" w:lineRule="auto"/>
        <w:ind w:left="0" w:right="-1" w:firstLine="56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973BF1" w:rsidRPr="00973BF1" w:rsidRDefault="00973BF1" w:rsidP="006F65C3">
      <w:pPr>
        <w:ind w:left="720"/>
        <w:rPr>
          <w:bCs/>
          <w:sz w:val="28"/>
          <w:szCs w:val="28"/>
        </w:rPr>
      </w:pPr>
      <w:r w:rsidRPr="00973BF1">
        <w:rPr>
          <w:bCs/>
          <w:sz w:val="28"/>
          <w:szCs w:val="28"/>
        </w:rPr>
        <w:t xml:space="preserve">                           </w:t>
      </w:r>
      <w:bookmarkStart w:id="0" w:name="_GoBack"/>
      <w:bookmarkEnd w:id="0"/>
    </w:p>
    <w:p w:rsidR="00973BF1" w:rsidRPr="00973BF1" w:rsidRDefault="00973BF1" w:rsidP="00973BF1">
      <w:pPr>
        <w:ind w:left="720"/>
        <w:rPr>
          <w:bCs/>
          <w:sz w:val="28"/>
          <w:szCs w:val="28"/>
        </w:rPr>
      </w:pPr>
    </w:p>
    <w:p w:rsidR="00973BF1" w:rsidRPr="00973BF1" w:rsidRDefault="00973BF1" w:rsidP="006F65C3">
      <w:pPr>
        <w:rPr>
          <w:bCs/>
          <w:sz w:val="28"/>
          <w:szCs w:val="28"/>
        </w:rPr>
      </w:pPr>
    </w:p>
    <w:p w:rsidR="00E67E99" w:rsidRPr="00973BF1" w:rsidRDefault="00E67E99" w:rsidP="00E67E99">
      <w:pPr>
        <w:spacing w:before="100" w:beforeAutospacing="1" w:after="100" w:afterAutospacing="1"/>
        <w:jc w:val="both"/>
        <w:rPr>
          <w:b/>
          <w:sz w:val="28"/>
          <w:szCs w:val="28"/>
        </w:rPr>
      </w:pPr>
      <w:r w:rsidRPr="00973BF1">
        <w:rPr>
          <w:b/>
          <w:sz w:val="28"/>
          <w:szCs w:val="28"/>
        </w:rPr>
        <w:t>ТЕМАТИЧЕСК</w:t>
      </w:r>
      <w:r w:rsidR="002E7895" w:rsidRPr="00973BF1">
        <w:rPr>
          <w:b/>
          <w:sz w:val="28"/>
          <w:szCs w:val="28"/>
        </w:rPr>
        <w:t>ОЕ ПЛАНИРОВАНИЕ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897"/>
        <w:gridCol w:w="2124"/>
        <w:gridCol w:w="992"/>
        <w:gridCol w:w="6266"/>
      </w:tblGrid>
      <w:tr w:rsidR="00E67E99" w:rsidRPr="00973BF1" w:rsidTr="00B01CD5">
        <w:tc>
          <w:tcPr>
            <w:tcW w:w="817" w:type="dxa"/>
          </w:tcPr>
          <w:p w:rsidR="00E67E99" w:rsidRPr="00973BF1" w:rsidRDefault="00B01CD5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73BF1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  <w:proofErr w:type="gramStart"/>
            <w:r w:rsidRPr="00973BF1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973BF1"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2126" w:type="dxa"/>
          </w:tcPr>
          <w:p w:rsidR="00E67E99" w:rsidRPr="00973BF1" w:rsidRDefault="00B01CD5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73BF1">
              <w:rPr>
                <w:rFonts w:ascii="Times New Roman" w:hAnsi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993" w:type="dxa"/>
          </w:tcPr>
          <w:p w:rsidR="00E67E99" w:rsidRPr="00973BF1" w:rsidRDefault="00B01CD5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73BF1">
              <w:rPr>
                <w:rFonts w:ascii="Times New Roman" w:hAnsi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6343" w:type="dxa"/>
          </w:tcPr>
          <w:p w:rsidR="00E67E99" w:rsidRPr="00973BF1" w:rsidRDefault="00B01CD5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73BF1">
              <w:rPr>
                <w:rFonts w:ascii="Times New Roman" w:hAnsi="Times New Roman"/>
                <w:b/>
                <w:sz w:val="28"/>
                <w:szCs w:val="28"/>
              </w:rPr>
              <w:t>Содержание занятий</w:t>
            </w:r>
          </w:p>
        </w:tc>
      </w:tr>
      <w:tr w:rsidR="00E67E99" w:rsidRPr="00973BF1" w:rsidTr="00B01CD5">
        <w:tc>
          <w:tcPr>
            <w:tcW w:w="817" w:type="dxa"/>
          </w:tcPr>
          <w:p w:rsidR="00E67E99" w:rsidRPr="00973BF1" w:rsidRDefault="00B01CD5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3BF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E67E99" w:rsidRPr="00973BF1" w:rsidRDefault="00B01CD5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73BF1">
              <w:rPr>
                <w:rFonts w:ascii="Times New Roman" w:hAnsi="Times New Roman"/>
                <w:i/>
                <w:sz w:val="28"/>
                <w:szCs w:val="28"/>
              </w:rPr>
              <w:t>Советы доктора Воды.</w:t>
            </w:r>
          </w:p>
        </w:tc>
        <w:tc>
          <w:tcPr>
            <w:tcW w:w="993" w:type="dxa"/>
          </w:tcPr>
          <w:p w:rsidR="00E67E99" w:rsidRPr="00973BF1" w:rsidRDefault="00B01CD5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3BF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343" w:type="dxa"/>
          </w:tcPr>
          <w:p w:rsidR="00B01CD5" w:rsidRPr="00973BF1" w:rsidRDefault="00B01CD5" w:rsidP="00B01CD5">
            <w:pPr>
              <w:ind w:left="33"/>
              <w:jc w:val="both"/>
              <w:rPr>
                <w:sz w:val="28"/>
                <w:szCs w:val="28"/>
              </w:rPr>
            </w:pPr>
            <w:r w:rsidRPr="00973BF1">
              <w:rPr>
                <w:sz w:val="28"/>
                <w:szCs w:val="28"/>
              </w:rPr>
              <w:t>Вступительное слово учителя. Солнце, воздух и вода – наши лучшие друзья. Заучивание слов. Беседа по стихотворению «</w:t>
            </w:r>
            <w:proofErr w:type="spellStart"/>
            <w:r w:rsidRPr="00973BF1">
              <w:rPr>
                <w:sz w:val="28"/>
                <w:szCs w:val="28"/>
              </w:rPr>
              <w:t>Мойдодыр</w:t>
            </w:r>
            <w:proofErr w:type="spellEnd"/>
            <w:r w:rsidRPr="00973BF1">
              <w:rPr>
                <w:sz w:val="28"/>
                <w:szCs w:val="28"/>
              </w:rPr>
              <w:t>». Оздоровительная минутка. Советы доктора Воды. Игра «Доскажи словечко».</w:t>
            </w:r>
          </w:p>
          <w:p w:rsidR="00E67E99" w:rsidRPr="00973BF1" w:rsidRDefault="00E67E99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67E99" w:rsidRPr="00973BF1" w:rsidTr="00B01CD5">
        <w:tc>
          <w:tcPr>
            <w:tcW w:w="817" w:type="dxa"/>
          </w:tcPr>
          <w:p w:rsidR="00E67E99" w:rsidRPr="00973BF1" w:rsidRDefault="00B01CD5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3BF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E67E99" w:rsidRPr="00973BF1" w:rsidRDefault="00B01CD5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73BF1">
              <w:rPr>
                <w:rFonts w:ascii="Times New Roman" w:hAnsi="Times New Roman"/>
                <w:i/>
                <w:sz w:val="28"/>
                <w:szCs w:val="28"/>
              </w:rPr>
              <w:t>Друзья Вода и мыло</w:t>
            </w:r>
          </w:p>
        </w:tc>
        <w:tc>
          <w:tcPr>
            <w:tcW w:w="993" w:type="dxa"/>
          </w:tcPr>
          <w:p w:rsidR="00E67E99" w:rsidRPr="00973BF1" w:rsidRDefault="00B01CD5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3BF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343" w:type="dxa"/>
          </w:tcPr>
          <w:p w:rsidR="00E67E99" w:rsidRPr="00973BF1" w:rsidRDefault="00B01CD5" w:rsidP="00597BA9">
            <w:pPr>
              <w:ind w:left="33" w:firstLine="327"/>
              <w:jc w:val="both"/>
              <w:rPr>
                <w:sz w:val="28"/>
                <w:szCs w:val="28"/>
              </w:rPr>
            </w:pPr>
            <w:r w:rsidRPr="00973BF1">
              <w:rPr>
                <w:sz w:val="28"/>
                <w:szCs w:val="28"/>
              </w:rPr>
              <w:t>Повторение правил доктора Воды. Сказка о микробах. Заучивание слов. Оздоровительная минутка. Игра «Наоборот». Творческая работа.</w:t>
            </w:r>
          </w:p>
        </w:tc>
      </w:tr>
      <w:tr w:rsidR="00B01CD5" w:rsidRPr="00973BF1" w:rsidTr="00B01CD5">
        <w:tc>
          <w:tcPr>
            <w:tcW w:w="817" w:type="dxa"/>
          </w:tcPr>
          <w:p w:rsidR="00B01CD5" w:rsidRPr="00973BF1" w:rsidRDefault="00B01CD5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3BF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B01CD5" w:rsidRPr="00973BF1" w:rsidRDefault="00B01CD5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973BF1">
              <w:rPr>
                <w:rFonts w:ascii="Times New Roman" w:hAnsi="Times New Roman"/>
                <w:i/>
                <w:sz w:val="28"/>
                <w:szCs w:val="28"/>
              </w:rPr>
              <w:t>Глаза – главные помощники человека.</w:t>
            </w:r>
          </w:p>
        </w:tc>
        <w:tc>
          <w:tcPr>
            <w:tcW w:w="993" w:type="dxa"/>
          </w:tcPr>
          <w:p w:rsidR="00B01CD5" w:rsidRPr="00973BF1" w:rsidRDefault="00B01CD5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3BF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343" w:type="dxa"/>
          </w:tcPr>
          <w:p w:rsidR="00B01CD5" w:rsidRPr="00973BF1" w:rsidRDefault="00B01CD5" w:rsidP="00597BA9">
            <w:pPr>
              <w:ind w:left="33"/>
              <w:jc w:val="both"/>
              <w:rPr>
                <w:sz w:val="28"/>
                <w:szCs w:val="28"/>
              </w:rPr>
            </w:pPr>
            <w:r w:rsidRPr="00973BF1">
              <w:rPr>
                <w:sz w:val="28"/>
                <w:szCs w:val="28"/>
              </w:rPr>
              <w:t>Беседа об органах зрения. Заучивание слов. Опыт со светом. Гимнастика для глаз. Игра «Полезно – вредно». Правила бережного отношения к зрению.</w:t>
            </w:r>
          </w:p>
        </w:tc>
      </w:tr>
      <w:tr w:rsidR="00B01CD5" w:rsidRPr="00973BF1" w:rsidTr="00B01CD5">
        <w:tc>
          <w:tcPr>
            <w:tcW w:w="817" w:type="dxa"/>
          </w:tcPr>
          <w:p w:rsidR="00B01CD5" w:rsidRPr="00973BF1" w:rsidRDefault="00B01CD5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3BF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</w:tcPr>
          <w:p w:rsidR="00B01CD5" w:rsidRPr="00973BF1" w:rsidRDefault="00B01CD5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973BF1">
              <w:rPr>
                <w:rFonts w:ascii="Times New Roman" w:hAnsi="Times New Roman"/>
                <w:i/>
                <w:sz w:val="28"/>
                <w:szCs w:val="28"/>
              </w:rPr>
              <w:t>Подвижные игры</w:t>
            </w:r>
          </w:p>
        </w:tc>
        <w:tc>
          <w:tcPr>
            <w:tcW w:w="993" w:type="dxa"/>
          </w:tcPr>
          <w:p w:rsidR="00B01CD5" w:rsidRPr="00973BF1" w:rsidRDefault="00597BA9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3BF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343" w:type="dxa"/>
          </w:tcPr>
          <w:p w:rsidR="00B01CD5" w:rsidRDefault="00B01CD5" w:rsidP="00597BA9">
            <w:pPr>
              <w:ind w:left="33"/>
              <w:jc w:val="both"/>
              <w:rPr>
                <w:sz w:val="28"/>
                <w:szCs w:val="28"/>
              </w:rPr>
            </w:pPr>
            <w:r w:rsidRPr="00973BF1">
              <w:rPr>
                <w:sz w:val="28"/>
                <w:szCs w:val="28"/>
              </w:rPr>
              <w:t xml:space="preserve">Знакомство с доктором Свежий Воздух. Игры на свежем воздухе. «Мяч в воздухе», «Попрыгунчики», Раз, два, три-беги!» </w:t>
            </w:r>
          </w:p>
          <w:p w:rsidR="00973BF1" w:rsidRPr="00973BF1" w:rsidRDefault="00973BF1" w:rsidP="00597BA9">
            <w:pPr>
              <w:ind w:left="33"/>
              <w:jc w:val="both"/>
              <w:rPr>
                <w:sz w:val="28"/>
                <w:szCs w:val="28"/>
              </w:rPr>
            </w:pPr>
          </w:p>
        </w:tc>
      </w:tr>
      <w:tr w:rsidR="00B01CD5" w:rsidRPr="00973BF1" w:rsidTr="00B01CD5">
        <w:tc>
          <w:tcPr>
            <w:tcW w:w="817" w:type="dxa"/>
          </w:tcPr>
          <w:p w:rsidR="00B01CD5" w:rsidRPr="00973BF1" w:rsidRDefault="00B01CD5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3BF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126" w:type="dxa"/>
          </w:tcPr>
          <w:p w:rsidR="00B01CD5" w:rsidRPr="00973BF1" w:rsidRDefault="00B01CD5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973BF1">
              <w:rPr>
                <w:rFonts w:ascii="Times New Roman" w:hAnsi="Times New Roman"/>
                <w:i/>
                <w:sz w:val="28"/>
                <w:szCs w:val="28"/>
              </w:rPr>
              <w:t>Чтобы уши слышали.</w:t>
            </w:r>
          </w:p>
        </w:tc>
        <w:tc>
          <w:tcPr>
            <w:tcW w:w="993" w:type="dxa"/>
          </w:tcPr>
          <w:p w:rsidR="00B01CD5" w:rsidRPr="00973BF1" w:rsidRDefault="00597BA9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3BF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343" w:type="dxa"/>
          </w:tcPr>
          <w:p w:rsidR="00B01CD5" w:rsidRPr="00973BF1" w:rsidRDefault="00B01CD5" w:rsidP="00597BA9">
            <w:pPr>
              <w:ind w:left="33"/>
              <w:jc w:val="both"/>
              <w:rPr>
                <w:sz w:val="28"/>
                <w:szCs w:val="28"/>
              </w:rPr>
            </w:pPr>
            <w:r w:rsidRPr="00973BF1">
              <w:rPr>
                <w:sz w:val="28"/>
                <w:szCs w:val="28"/>
              </w:rPr>
              <w:t>Разыгрывание ситуации. Проведение опытов. Оздоровительная минутка. Правил сохранения слуха.</w:t>
            </w:r>
          </w:p>
        </w:tc>
      </w:tr>
      <w:tr w:rsidR="00B01CD5" w:rsidRPr="00973BF1" w:rsidTr="00B01CD5">
        <w:tc>
          <w:tcPr>
            <w:tcW w:w="817" w:type="dxa"/>
          </w:tcPr>
          <w:p w:rsidR="00B01CD5" w:rsidRPr="00973BF1" w:rsidRDefault="00B01CD5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3BF1"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2126" w:type="dxa"/>
          </w:tcPr>
          <w:p w:rsidR="00B01CD5" w:rsidRPr="00973BF1" w:rsidRDefault="00B01CD5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973BF1">
              <w:rPr>
                <w:rFonts w:ascii="Times New Roman" w:hAnsi="Times New Roman"/>
                <w:i/>
                <w:sz w:val="28"/>
                <w:szCs w:val="28"/>
              </w:rPr>
              <w:t>Почему болят зубы.</w:t>
            </w:r>
          </w:p>
        </w:tc>
        <w:tc>
          <w:tcPr>
            <w:tcW w:w="993" w:type="dxa"/>
          </w:tcPr>
          <w:p w:rsidR="00B01CD5" w:rsidRPr="00973BF1" w:rsidRDefault="00597BA9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3BF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343" w:type="dxa"/>
          </w:tcPr>
          <w:p w:rsidR="00B01CD5" w:rsidRPr="00973BF1" w:rsidRDefault="00B01CD5" w:rsidP="00597BA9">
            <w:pPr>
              <w:ind w:left="33"/>
              <w:jc w:val="both"/>
              <w:rPr>
                <w:sz w:val="28"/>
                <w:szCs w:val="28"/>
              </w:rPr>
            </w:pPr>
            <w:r w:rsidRPr="00973BF1">
              <w:rPr>
                <w:sz w:val="28"/>
                <w:szCs w:val="28"/>
              </w:rPr>
              <w:t>Игра «Угадай-ка!» Рассказ учителя. Анализ ситуации.  Знакомство с доктором Здоровые Зубы. Упражнение «Держи осанку». Творческое рисование.</w:t>
            </w:r>
          </w:p>
        </w:tc>
      </w:tr>
      <w:tr w:rsidR="00B01CD5" w:rsidRPr="00973BF1" w:rsidTr="00B01CD5">
        <w:tc>
          <w:tcPr>
            <w:tcW w:w="817" w:type="dxa"/>
          </w:tcPr>
          <w:p w:rsidR="00B01CD5" w:rsidRPr="00973BF1" w:rsidRDefault="00B01CD5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3BF1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126" w:type="dxa"/>
          </w:tcPr>
          <w:p w:rsidR="00B01CD5" w:rsidRPr="00973BF1" w:rsidRDefault="00B01CD5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973BF1">
              <w:rPr>
                <w:rFonts w:ascii="Times New Roman" w:hAnsi="Times New Roman"/>
                <w:i/>
                <w:sz w:val="28"/>
                <w:szCs w:val="28"/>
              </w:rPr>
              <w:t>Чтобы зубы были здоровыми.</w:t>
            </w:r>
          </w:p>
        </w:tc>
        <w:tc>
          <w:tcPr>
            <w:tcW w:w="993" w:type="dxa"/>
          </w:tcPr>
          <w:p w:rsidR="00B01CD5" w:rsidRPr="00973BF1" w:rsidRDefault="00597BA9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3BF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343" w:type="dxa"/>
          </w:tcPr>
          <w:p w:rsidR="00B01CD5" w:rsidRPr="00973BF1" w:rsidRDefault="00B01CD5" w:rsidP="00597BA9">
            <w:pPr>
              <w:ind w:left="33"/>
              <w:jc w:val="both"/>
              <w:rPr>
                <w:i/>
                <w:sz w:val="28"/>
                <w:szCs w:val="28"/>
              </w:rPr>
            </w:pPr>
            <w:r w:rsidRPr="00973BF1">
              <w:rPr>
                <w:sz w:val="28"/>
                <w:szCs w:val="28"/>
              </w:rPr>
              <w:t>Беседа. Знакомство с доктором Здоровая Пища. Упражнение «Спрятанный сахар». Оздоровительная минутка. Зачем человеку зубная щётка? Практическая работа. Разучивание стихотворение. Тест.</w:t>
            </w:r>
          </w:p>
        </w:tc>
      </w:tr>
      <w:tr w:rsidR="00B01CD5" w:rsidRPr="00973BF1" w:rsidTr="00B01CD5">
        <w:tc>
          <w:tcPr>
            <w:tcW w:w="817" w:type="dxa"/>
          </w:tcPr>
          <w:p w:rsidR="00B01CD5" w:rsidRPr="00973BF1" w:rsidRDefault="00B01CD5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3BF1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126" w:type="dxa"/>
          </w:tcPr>
          <w:p w:rsidR="00B01CD5" w:rsidRPr="00973BF1" w:rsidRDefault="00B01CD5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973BF1">
              <w:rPr>
                <w:rFonts w:ascii="Times New Roman" w:hAnsi="Times New Roman"/>
                <w:i/>
                <w:sz w:val="28"/>
                <w:szCs w:val="28"/>
              </w:rPr>
              <w:t xml:space="preserve">Как сохранить улыбку </w:t>
            </w:r>
            <w:proofErr w:type="gramStart"/>
            <w:r w:rsidRPr="00973BF1">
              <w:rPr>
                <w:rFonts w:ascii="Times New Roman" w:hAnsi="Times New Roman"/>
                <w:i/>
                <w:sz w:val="28"/>
                <w:szCs w:val="28"/>
              </w:rPr>
              <w:t>красивой</w:t>
            </w:r>
            <w:proofErr w:type="gramEnd"/>
            <w:r w:rsidRPr="00973BF1">
              <w:rPr>
                <w:rFonts w:ascii="Times New Roman" w:hAnsi="Times New Roman"/>
                <w:i/>
                <w:sz w:val="28"/>
                <w:szCs w:val="28"/>
              </w:rPr>
              <w:t>?</w:t>
            </w:r>
          </w:p>
        </w:tc>
        <w:tc>
          <w:tcPr>
            <w:tcW w:w="993" w:type="dxa"/>
          </w:tcPr>
          <w:p w:rsidR="00B01CD5" w:rsidRPr="00973BF1" w:rsidRDefault="00597BA9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3BF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343" w:type="dxa"/>
          </w:tcPr>
          <w:p w:rsidR="00B01CD5" w:rsidRPr="00973BF1" w:rsidRDefault="00B01CD5" w:rsidP="00597BA9">
            <w:pPr>
              <w:ind w:left="33"/>
              <w:jc w:val="both"/>
              <w:rPr>
                <w:i/>
                <w:sz w:val="28"/>
                <w:szCs w:val="28"/>
              </w:rPr>
            </w:pPr>
            <w:r w:rsidRPr="00973BF1">
              <w:rPr>
                <w:sz w:val="28"/>
                <w:szCs w:val="28"/>
              </w:rPr>
              <w:t xml:space="preserve">Психологический тренинг «Сотвори солнце в себе». Встреча с доктором Здоровые Зубы. Практические занятия. Оздоровительная минутка. Памятка «Как сохранить зубы». Творческая работа. </w:t>
            </w:r>
          </w:p>
        </w:tc>
      </w:tr>
      <w:tr w:rsidR="00B01CD5" w:rsidRPr="00973BF1" w:rsidTr="00B01CD5">
        <w:tc>
          <w:tcPr>
            <w:tcW w:w="817" w:type="dxa"/>
          </w:tcPr>
          <w:p w:rsidR="00B01CD5" w:rsidRPr="00973BF1" w:rsidRDefault="00B01CD5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3BF1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126" w:type="dxa"/>
          </w:tcPr>
          <w:p w:rsidR="00B01CD5" w:rsidRPr="00973BF1" w:rsidRDefault="002A4011" w:rsidP="002A4011">
            <w:pPr>
              <w:pStyle w:val="ab"/>
              <w:spacing w:after="0" w:line="240" w:lineRule="auto"/>
              <w:ind w:left="0" w:right="-1"/>
              <w:rPr>
                <w:rFonts w:ascii="Times New Roman" w:hAnsi="Times New Roman"/>
                <w:i/>
                <w:sz w:val="28"/>
                <w:szCs w:val="28"/>
              </w:rPr>
            </w:pPr>
            <w:r w:rsidRPr="00973BF1">
              <w:rPr>
                <w:rFonts w:ascii="Times New Roman" w:hAnsi="Times New Roman"/>
                <w:i/>
                <w:sz w:val="28"/>
                <w:szCs w:val="28"/>
              </w:rPr>
              <w:t>«Рабочие инструменты» человека.</w:t>
            </w:r>
          </w:p>
        </w:tc>
        <w:tc>
          <w:tcPr>
            <w:tcW w:w="993" w:type="dxa"/>
          </w:tcPr>
          <w:p w:rsidR="00B01CD5" w:rsidRPr="00973BF1" w:rsidRDefault="00597BA9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3BF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343" w:type="dxa"/>
          </w:tcPr>
          <w:p w:rsidR="00B01CD5" w:rsidRPr="00973BF1" w:rsidRDefault="002A4011" w:rsidP="00597BA9">
            <w:pPr>
              <w:ind w:left="33"/>
              <w:jc w:val="both"/>
              <w:rPr>
                <w:i/>
                <w:sz w:val="28"/>
                <w:szCs w:val="28"/>
              </w:rPr>
            </w:pPr>
            <w:r w:rsidRPr="00973BF1">
              <w:rPr>
                <w:sz w:val="28"/>
                <w:szCs w:val="28"/>
              </w:rPr>
              <w:t>Разгадывание загадок. Работа с пословицами и поговорками. Оздоровительная минутка. Игра-соревнование «Кто больше?» Памятка  «Это полезно знать». Практическая работа.</w:t>
            </w:r>
          </w:p>
        </w:tc>
      </w:tr>
      <w:tr w:rsidR="00B01CD5" w:rsidRPr="00973BF1" w:rsidTr="00B01CD5">
        <w:tc>
          <w:tcPr>
            <w:tcW w:w="817" w:type="dxa"/>
          </w:tcPr>
          <w:p w:rsidR="00B01CD5" w:rsidRPr="00973BF1" w:rsidRDefault="00B01CD5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3BF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126" w:type="dxa"/>
          </w:tcPr>
          <w:p w:rsidR="00B01CD5" w:rsidRPr="00973BF1" w:rsidRDefault="002A4011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973BF1">
              <w:rPr>
                <w:rFonts w:ascii="Times New Roman" w:hAnsi="Times New Roman"/>
                <w:i/>
                <w:sz w:val="28"/>
                <w:szCs w:val="28"/>
              </w:rPr>
              <w:t>Подвижные игры.</w:t>
            </w:r>
          </w:p>
        </w:tc>
        <w:tc>
          <w:tcPr>
            <w:tcW w:w="993" w:type="dxa"/>
          </w:tcPr>
          <w:p w:rsidR="00B01CD5" w:rsidRPr="00973BF1" w:rsidRDefault="00597BA9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3BF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343" w:type="dxa"/>
          </w:tcPr>
          <w:p w:rsidR="00B01CD5" w:rsidRPr="00973BF1" w:rsidRDefault="002A4011" w:rsidP="00597BA9">
            <w:pPr>
              <w:ind w:left="33"/>
              <w:jc w:val="both"/>
              <w:rPr>
                <w:sz w:val="28"/>
                <w:szCs w:val="28"/>
              </w:rPr>
            </w:pPr>
            <w:r w:rsidRPr="00973BF1">
              <w:rPr>
                <w:sz w:val="28"/>
                <w:szCs w:val="28"/>
              </w:rPr>
              <w:t>Разучивание игр «Медвежья охота», «Совушка», «Не пропусти мяч».</w:t>
            </w:r>
          </w:p>
        </w:tc>
      </w:tr>
      <w:tr w:rsidR="00B01CD5" w:rsidRPr="00973BF1" w:rsidTr="00B01CD5">
        <w:tc>
          <w:tcPr>
            <w:tcW w:w="817" w:type="dxa"/>
          </w:tcPr>
          <w:p w:rsidR="00B01CD5" w:rsidRPr="00973BF1" w:rsidRDefault="00B01CD5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3BF1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126" w:type="dxa"/>
          </w:tcPr>
          <w:p w:rsidR="00B01CD5" w:rsidRPr="00973BF1" w:rsidRDefault="002A4011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973BF1">
              <w:rPr>
                <w:rFonts w:ascii="Times New Roman" w:hAnsi="Times New Roman"/>
                <w:i/>
                <w:sz w:val="28"/>
                <w:szCs w:val="28"/>
              </w:rPr>
              <w:t>Зачем человеку кожа.</w:t>
            </w:r>
          </w:p>
        </w:tc>
        <w:tc>
          <w:tcPr>
            <w:tcW w:w="993" w:type="dxa"/>
          </w:tcPr>
          <w:p w:rsidR="00B01CD5" w:rsidRPr="00973BF1" w:rsidRDefault="00597BA9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3BF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343" w:type="dxa"/>
          </w:tcPr>
          <w:p w:rsidR="00B01CD5" w:rsidRPr="00973BF1" w:rsidRDefault="002A4011" w:rsidP="00597BA9">
            <w:pPr>
              <w:ind w:left="33"/>
              <w:jc w:val="both"/>
              <w:rPr>
                <w:sz w:val="28"/>
                <w:szCs w:val="28"/>
              </w:rPr>
            </w:pPr>
            <w:r w:rsidRPr="00973BF1">
              <w:rPr>
                <w:sz w:val="28"/>
                <w:szCs w:val="28"/>
              </w:rPr>
              <w:t>Игра «</w:t>
            </w:r>
            <w:proofErr w:type="spellStart"/>
            <w:r w:rsidRPr="00973BF1">
              <w:rPr>
                <w:sz w:val="28"/>
                <w:szCs w:val="28"/>
              </w:rPr>
              <w:t>Угадайка</w:t>
            </w:r>
            <w:proofErr w:type="spellEnd"/>
            <w:r w:rsidRPr="00973BF1">
              <w:rPr>
                <w:sz w:val="28"/>
                <w:szCs w:val="28"/>
              </w:rPr>
              <w:t xml:space="preserve">». Встреча с доктором Здоровая Кожа. Проведение опытов. Рассказ учителя. Оздоровительная минутка «Солнышко».  Правила  ухода за кожей. </w:t>
            </w:r>
          </w:p>
        </w:tc>
      </w:tr>
      <w:tr w:rsidR="00B01CD5" w:rsidRPr="00973BF1" w:rsidTr="00B01CD5">
        <w:tc>
          <w:tcPr>
            <w:tcW w:w="817" w:type="dxa"/>
          </w:tcPr>
          <w:p w:rsidR="00B01CD5" w:rsidRPr="00973BF1" w:rsidRDefault="00B01CD5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3BF1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2126" w:type="dxa"/>
          </w:tcPr>
          <w:p w:rsidR="00B01CD5" w:rsidRPr="00973BF1" w:rsidRDefault="002A4011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973BF1">
              <w:rPr>
                <w:rFonts w:ascii="Times New Roman" w:hAnsi="Times New Roman"/>
                <w:i/>
                <w:sz w:val="28"/>
                <w:szCs w:val="28"/>
              </w:rPr>
              <w:t>Надёжная защита организма.</w:t>
            </w:r>
          </w:p>
        </w:tc>
        <w:tc>
          <w:tcPr>
            <w:tcW w:w="993" w:type="dxa"/>
          </w:tcPr>
          <w:p w:rsidR="00B01CD5" w:rsidRPr="00973BF1" w:rsidRDefault="00597BA9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3BF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343" w:type="dxa"/>
          </w:tcPr>
          <w:p w:rsidR="00B01CD5" w:rsidRPr="00973BF1" w:rsidRDefault="002A4011" w:rsidP="00597BA9">
            <w:pPr>
              <w:ind w:left="33"/>
              <w:rPr>
                <w:sz w:val="28"/>
                <w:szCs w:val="28"/>
              </w:rPr>
            </w:pPr>
            <w:r w:rsidRPr="00973BF1">
              <w:rPr>
                <w:sz w:val="28"/>
                <w:szCs w:val="28"/>
              </w:rPr>
              <w:t>Беседа об органах чувств. Рассказ учителя. Практическая работа.     Оздоровительная минутка. Работа по таблице «Строение кожи».     Моделирование схемы. Тест.</w:t>
            </w:r>
          </w:p>
        </w:tc>
      </w:tr>
      <w:tr w:rsidR="00B01CD5" w:rsidRPr="00973BF1" w:rsidTr="00B01CD5">
        <w:tc>
          <w:tcPr>
            <w:tcW w:w="817" w:type="dxa"/>
          </w:tcPr>
          <w:p w:rsidR="00B01CD5" w:rsidRPr="00973BF1" w:rsidRDefault="00B01CD5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3BF1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2126" w:type="dxa"/>
          </w:tcPr>
          <w:p w:rsidR="00B01CD5" w:rsidRPr="00973BF1" w:rsidRDefault="002A4011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973BF1">
              <w:rPr>
                <w:rFonts w:ascii="Times New Roman" w:hAnsi="Times New Roman"/>
                <w:i/>
                <w:sz w:val="28"/>
                <w:szCs w:val="28"/>
              </w:rPr>
              <w:t>Если кожа повреждена.</w:t>
            </w:r>
          </w:p>
        </w:tc>
        <w:tc>
          <w:tcPr>
            <w:tcW w:w="993" w:type="dxa"/>
          </w:tcPr>
          <w:p w:rsidR="00B01CD5" w:rsidRPr="00973BF1" w:rsidRDefault="00597BA9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3BF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343" w:type="dxa"/>
          </w:tcPr>
          <w:p w:rsidR="00B01CD5" w:rsidRPr="00973BF1" w:rsidRDefault="002A4011" w:rsidP="00597BA9">
            <w:pPr>
              <w:ind w:left="33"/>
              <w:jc w:val="both"/>
              <w:rPr>
                <w:sz w:val="28"/>
                <w:szCs w:val="28"/>
              </w:rPr>
            </w:pPr>
            <w:r w:rsidRPr="00973BF1">
              <w:rPr>
                <w:sz w:val="28"/>
                <w:szCs w:val="28"/>
              </w:rPr>
              <w:t>Рассказ учителя о повреждениях кожи. Игра «Можно или нельзя». Оздоровительная минутка «Этюд души». Практическая работа в парах «Как оказать первую помощь?»</w:t>
            </w:r>
          </w:p>
        </w:tc>
      </w:tr>
      <w:tr w:rsidR="00B01CD5" w:rsidRPr="00973BF1" w:rsidTr="00B01CD5">
        <w:tc>
          <w:tcPr>
            <w:tcW w:w="817" w:type="dxa"/>
          </w:tcPr>
          <w:p w:rsidR="00B01CD5" w:rsidRPr="00973BF1" w:rsidRDefault="00B01CD5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3BF1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2126" w:type="dxa"/>
          </w:tcPr>
          <w:p w:rsidR="00B01CD5" w:rsidRPr="00973BF1" w:rsidRDefault="002A4011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973BF1">
              <w:rPr>
                <w:rFonts w:ascii="Times New Roman" w:hAnsi="Times New Roman"/>
                <w:i/>
                <w:sz w:val="28"/>
                <w:szCs w:val="28"/>
              </w:rPr>
              <w:t>Подвижные игры.</w:t>
            </w:r>
          </w:p>
        </w:tc>
        <w:tc>
          <w:tcPr>
            <w:tcW w:w="993" w:type="dxa"/>
          </w:tcPr>
          <w:p w:rsidR="00B01CD5" w:rsidRPr="00973BF1" w:rsidRDefault="00597BA9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3BF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343" w:type="dxa"/>
          </w:tcPr>
          <w:p w:rsidR="00B01CD5" w:rsidRPr="00973BF1" w:rsidRDefault="002A4011" w:rsidP="00597BA9">
            <w:pPr>
              <w:ind w:left="33"/>
              <w:jc w:val="both"/>
              <w:rPr>
                <w:sz w:val="28"/>
                <w:szCs w:val="28"/>
              </w:rPr>
            </w:pPr>
            <w:r w:rsidRPr="00973BF1">
              <w:rPr>
                <w:sz w:val="28"/>
                <w:szCs w:val="28"/>
              </w:rPr>
              <w:t>Разучивание игр «Круговые салки», эстафеты со скакалками, «Весёлая эстафета», «Поезд».</w:t>
            </w:r>
          </w:p>
        </w:tc>
      </w:tr>
      <w:tr w:rsidR="00B01CD5" w:rsidRPr="00973BF1" w:rsidTr="00B01CD5">
        <w:tc>
          <w:tcPr>
            <w:tcW w:w="817" w:type="dxa"/>
          </w:tcPr>
          <w:p w:rsidR="00B01CD5" w:rsidRPr="00973BF1" w:rsidRDefault="00B01CD5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3BF1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2126" w:type="dxa"/>
          </w:tcPr>
          <w:p w:rsidR="00B01CD5" w:rsidRPr="00973BF1" w:rsidRDefault="002A4011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973BF1">
              <w:rPr>
                <w:rFonts w:ascii="Times New Roman" w:hAnsi="Times New Roman"/>
                <w:i/>
                <w:sz w:val="28"/>
                <w:szCs w:val="28"/>
              </w:rPr>
              <w:t>Питание – необходимое условие для жизни человека.</w:t>
            </w:r>
          </w:p>
        </w:tc>
        <w:tc>
          <w:tcPr>
            <w:tcW w:w="993" w:type="dxa"/>
          </w:tcPr>
          <w:p w:rsidR="00B01CD5" w:rsidRPr="00973BF1" w:rsidRDefault="00597BA9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3BF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343" w:type="dxa"/>
          </w:tcPr>
          <w:p w:rsidR="00B01CD5" w:rsidRPr="00973BF1" w:rsidRDefault="002A4011" w:rsidP="00597BA9">
            <w:pPr>
              <w:ind w:left="33"/>
              <w:jc w:val="both"/>
              <w:rPr>
                <w:sz w:val="28"/>
                <w:szCs w:val="28"/>
              </w:rPr>
            </w:pPr>
            <w:r w:rsidRPr="00973BF1">
              <w:rPr>
                <w:sz w:val="28"/>
                <w:szCs w:val="28"/>
              </w:rPr>
              <w:t xml:space="preserve">Повторение правил здоровья. Заучивание слов. Встреча с доктором Здоровая Пища. Упражнение для осанки «Гора». Работа по таблице «Органы пищеварения». Игра «Продолжи сказку». </w:t>
            </w:r>
          </w:p>
        </w:tc>
      </w:tr>
      <w:tr w:rsidR="00B01CD5" w:rsidRPr="00973BF1" w:rsidTr="00B01CD5">
        <w:tc>
          <w:tcPr>
            <w:tcW w:w="817" w:type="dxa"/>
          </w:tcPr>
          <w:p w:rsidR="00B01CD5" w:rsidRPr="00973BF1" w:rsidRDefault="00B01CD5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3BF1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2126" w:type="dxa"/>
          </w:tcPr>
          <w:p w:rsidR="00B01CD5" w:rsidRPr="00973BF1" w:rsidRDefault="002A4011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973BF1">
              <w:rPr>
                <w:rFonts w:ascii="Times New Roman" w:hAnsi="Times New Roman"/>
                <w:i/>
                <w:sz w:val="28"/>
                <w:szCs w:val="28"/>
              </w:rPr>
              <w:t>Здоровая пища для всей семьи.</w:t>
            </w:r>
          </w:p>
        </w:tc>
        <w:tc>
          <w:tcPr>
            <w:tcW w:w="993" w:type="dxa"/>
          </w:tcPr>
          <w:p w:rsidR="00B01CD5" w:rsidRPr="00973BF1" w:rsidRDefault="00597BA9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3BF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343" w:type="dxa"/>
          </w:tcPr>
          <w:p w:rsidR="00B01CD5" w:rsidRPr="00973BF1" w:rsidRDefault="002A4011" w:rsidP="00597BA9">
            <w:pPr>
              <w:ind w:left="33"/>
              <w:jc w:val="both"/>
              <w:rPr>
                <w:sz w:val="28"/>
                <w:szCs w:val="28"/>
              </w:rPr>
            </w:pPr>
            <w:r w:rsidRPr="00973BF1">
              <w:rPr>
                <w:sz w:val="28"/>
                <w:szCs w:val="28"/>
              </w:rPr>
              <w:t>Советы доктора Здоровая Пища. Анализ ситуации. Игра «</w:t>
            </w:r>
            <w:proofErr w:type="spellStart"/>
            <w:r w:rsidRPr="00973BF1">
              <w:rPr>
                <w:sz w:val="28"/>
                <w:szCs w:val="28"/>
              </w:rPr>
              <w:t>Угадайка</w:t>
            </w:r>
            <w:proofErr w:type="spellEnd"/>
            <w:r w:rsidRPr="00973BF1">
              <w:rPr>
                <w:sz w:val="28"/>
                <w:szCs w:val="28"/>
              </w:rPr>
              <w:t>». Проведение опыта. Оздоровительная минутка. Игра «Что разрушает здоровье, что укрепляет?». Золотые правила питания.</w:t>
            </w:r>
          </w:p>
        </w:tc>
      </w:tr>
      <w:tr w:rsidR="00B01CD5" w:rsidRPr="00973BF1" w:rsidTr="00B01CD5">
        <w:tc>
          <w:tcPr>
            <w:tcW w:w="817" w:type="dxa"/>
          </w:tcPr>
          <w:p w:rsidR="00B01CD5" w:rsidRPr="00973BF1" w:rsidRDefault="00B01CD5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3BF1">
              <w:rPr>
                <w:rFonts w:ascii="Times New Roman" w:hAnsi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2126" w:type="dxa"/>
          </w:tcPr>
          <w:p w:rsidR="00B01CD5" w:rsidRPr="00973BF1" w:rsidRDefault="002A4011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973BF1">
              <w:rPr>
                <w:rFonts w:ascii="Times New Roman" w:hAnsi="Times New Roman"/>
                <w:i/>
                <w:sz w:val="28"/>
                <w:szCs w:val="28"/>
              </w:rPr>
              <w:t>Сон – лучшее лекарство</w:t>
            </w:r>
          </w:p>
        </w:tc>
        <w:tc>
          <w:tcPr>
            <w:tcW w:w="993" w:type="dxa"/>
          </w:tcPr>
          <w:p w:rsidR="00B01CD5" w:rsidRPr="00973BF1" w:rsidRDefault="00597BA9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3BF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343" w:type="dxa"/>
          </w:tcPr>
          <w:p w:rsidR="00B01CD5" w:rsidRPr="00973BF1" w:rsidRDefault="002A4011" w:rsidP="00597BA9">
            <w:pPr>
              <w:ind w:left="33"/>
              <w:jc w:val="both"/>
              <w:rPr>
                <w:i/>
                <w:sz w:val="28"/>
                <w:szCs w:val="28"/>
              </w:rPr>
            </w:pPr>
            <w:r w:rsidRPr="00973BF1">
              <w:rPr>
                <w:sz w:val="28"/>
                <w:szCs w:val="28"/>
              </w:rPr>
              <w:t xml:space="preserve">Игры «Можно - нельзя», «Юный кулинар». Повторение правил здоровья Анализ ситуации. Оздоровительная минутка «Хождение по камушкам», Игра по гигиене сна «Плохо – хорошо». </w:t>
            </w:r>
          </w:p>
        </w:tc>
      </w:tr>
      <w:tr w:rsidR="00B01CD5" w:rsidRPr="00973BF1" w:rsidTr="00B01CD5">
        <w:tc>
          <w:tcPr>
            <w:tcW w:w="817" w:type="dxa"/>
          </w:tcPr>
          <w:p w:rsidR="00B01CD5" w:rsidRPr="00973BF1" w:rsidRDefault="00B01CD5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3BF1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2126" w:type="dxa"/>
          </w:tcPr>
          <w:p w:rsidR="00B01CD5" w:rsidRPr="00973BF1" w:rsidRDefault="002A4011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973BF1">
              <w:rPr>
                <w:rFonts w:ascii="Times New Roman" w:hAnsi="Times New Roman"/>
                <w:i/>
                <w:sz w:val="28"/>
                <w:szCs w:val="28"/>
              </w:rPr>
              <w:t>Как настроение?</w:t>
            </w:r>
          </w:p>
        </w:tc>
        <w:tc>
          <w:tcPr>
            <w:tcW w:w="993" w:type="dxa"/>
          </w:tcPr>
          <w:p w:rsidR="00B01CD5" w:rsidRPr="00973BF1" w:rsidRDefault="00597BA9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3BF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343" w:type="dxa"/>
          </w:tcPr>
          <w:p w:rsidR="00B01CD5" w:rsidRPr="00973BF1" w:rsidRDefault="002A4011" w:rsidP="00597BA9">
            <w:pPr>
              <w:ind w:left="33"/>
              <w:jc w:val="both"/>
              <w:rPr>
                <w:sz w:val="28"/>
                <w:szCs w:val="28"/>
              </w:rPr>
            </w:pPr>
            <w:r w:rsidRPr="00973BF1">
              <w:rPr>
                <w:sz w:val="28"/>
                <w:szCs w:val="28"/>
              </w:rPr>
              <w:t xml:space="preserve">Встреча с доктором Любовь. Оздоровительная минутка. Упражнение «Азбука волшебных слов. Тест.  </w:t>
            </w:r>
          </w:p>
        </w:tc>
      </w:tr>
      <w:tr w:rsidR="00B01CD5" w:rsidRPr="00973BF1" w:rsidTr="00B01CD5">
        <w:tc>
          <w:tcPr>
            <w:tcW w:w="817" w:type="dxa"/>
          </w:tcPr>
          <w:p w:rsidR="00B01CD5" w:rsidRPr="00973BF1" w:rsidRDefault="00B01CD5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3BF1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2126" w:type="dxa"/>
          </w:tcPr>
          <w:p w:rsidR="00B01CD5" w:rsidRPr="00973BF1" w:rsidRDefault="002A4011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973BF1">
              <w:rPr>
                <w:rFonts w:ascii="Times New Roman" w:hAnsi="Times New Roman"/>
                <w:i/>
                <w:sz w:val="28"/>
                <w:szCs w:val="28"/>
              </w:rPr>
              <w:t>Я пришёл из школы.</w:t>
            </w:r>
          </w:p>
        </w:tc>
        <w:tc>
          <w:tcPr>
            <w:tcW w:w="993" w:type="dxa"/>
          </w:tcPr>
          <w:p w:rsidR="00B01CD5" w:rsidRPr="00973BF1" w:rsidRDefault="00597BA9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3BF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343" w:type="dxa"/>
          </w:tcPr>
          <w:p w:rsidR="00B01CD5" w:rsidRPr="00973BF1" w:rsidRDefault="002A4011" w:rsidP="00597BA9">
            <w:pPr>
              <w:ind w:left="33"/>
              <w:jc w:val="both"/>
              <w:rPr>
                <w:sz w:val="28"/>
                <w:szCs w:val="28"/>
              </w:rPr>
            </w:pPr>
            <w:r w:rsidRPr="00973BF1">
              <w:rPr>
                <w:sz w:val="28"/>
                <w:szCs w:val="28"/>
              </w:rPr>
              <w:t xml:space="preserve">Беседа. Анализ и разыгрывание ситуации. Упражнение «Любишь – не любишь», Рассказ учителя. Оздоровительная минутка. Работа с пословицами. Игра «Закончи рассказ». </w:t>
            </w:r>
          </w:p>
        </w:tc>
      </w:tr>
      <w:tr w:rsidR="00B01CD5" w:rsidRPr="00973BF1" w:rsidTr="00B01CD5">
        <w:tc>
          <w:tcPr>
            <w:tcW w:w="817" w:type="dxa"/>
          </w:tcPr>
          <w:p w:rsidR="00B01CD5" w:rsidRPr="00973BF1" w:rsidRDefault="00B01CD5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3BF1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2126" w:type="dxa"/>
          </w:tcPr>
          <w:p w:rsidR="00B01CD5" w:rsidRPr="00973BF1" w:rsidRDefault="002A4011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973BF1">
              <w:rPr>
                <w:rFonts w:ascii="Times New Roman" w:hAnsi="Times New Roman"/>
                <w:i/>
                <w:sz w:val="28"/>
                <w:szCs w:val="28"/>
              </w:rPr>
              <w:t>Подвижные игры по выбору детей.</w:t>
            </w:r>
          </w:p>
        </w:tc>
        <w:tc>
          <w:tcPr>
            <w:tcW w:w="993" w:type="dxa"/>
          </w:tcPr>
          <w:p w:rsidR="00B01CD5" w:rsidRPr="00973BF1" w:rsidRDefault="00597BA9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3BF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343" w:type="dxa"/>
          </w:tcPr>
          <w:p w:rsidR="00B01CD5" w:rsidRPr="00973BF1" w:rsidRDefault="002A4011" w:rsidP="00597BA9">
            <w:pPr>
              <w:ind w:left="33"/>
              <w:jc w:val="both"/>
              <w:rPr>
                <w:sz w:val="28"/>
                <w:szCs w:val="28"/>
              </w:rPr>
            </w:pPr>
            <w:r w:rsidRPr="00973BF1">
              <w:rPr>
                <w:sz w:val="28"/>
                <w:szCs w:val="28"/>
              </w:rPr>
              <w:t xml:space="preserve">Оздоровительная минутка «Упражнения животных». Игра «Знаешь ли ты правила?» Творческая работа «Придумай правила». Анализ ситуаций. Чтение и работа по содержанию рассказов </w:t>
            </w:r>
            <w:proofErr w:type="spellStart"/>
            <w:r w:rsidRPr="00973BF1">
              <w:rPr>
                <w:sz w:val="28"/>
                <w:szCs w:val="28"/>
              </w:rPr>
              <w:t>М.Кунина</w:t>
            </w:r>
            <w:proofErr w:type="spellEnd"/>
            <w:r w:rsidRPr="00973BF1">
              <w:rPr>
                <w:sz w:val="28"/>
                <w:szCs w:val="28"/>
              </w:rPr>
              <w:t xml:space="preserve"> «Федя на перемене», «В гардеробе», «В столовой». </w:t>
            </w:r>
          </w:p>
        </w:tc>
      </w:tr>
      <w:tr w:rsidR="00597BA9" w:rsidRPr="00973BF1" w:rsidTr="00B01CD5">
        <w:tc>
          <w:tcPr>
            <w:tcW w:w="817" w:type="dxa"/>
          </w:tcPr>
          <w:p w:rsidR="00597BA9" w:rsidRPr="00973BF1" w:rsidRDefault="00597BA9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3BF1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2126" w:type="dxa"/>
            <w:vMerge w:val="restart"/>
          </w:tcPr>
          <w:p w:rsidR="00597BA9" w:rsidRPr="00973BF1" w:rsidRDefault="00597BA9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973BF1">
              <w:rPr>
                <w:rFonts w:ascii="Times New Roman" w:hAnsi="Times New Roman"/>
                <w:i/>
                <w:sz w:val="28"/>
                <w:szCs w:val="28"/>
              </w:rPr>
              <w:t xml:space="preserve">Я – ученик.  </w:t>
            </w:r>
          </w:p>
        </w:tc>
        <w:tc>
          <w:tcPr>
            <w:tcW w:w="993" w:type="dxa"/>
            <w:vMerge w:val="restart"/>
          </w:tcPr>
          <w:p w:rsidR="00597BA9" w:rsidRPr="00973BF1" w:rsidRDefault="00597BA9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3BF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343" w:type="dxa"/>
          </w:tcPr>
          <w:p w:rsidR="00597BA9" w:rsidRPr="00973BF1" w:rsidRDefault="00597BA9" w:rsidP="00597BA9">
            <w:pPr>
              <w:ind w:left="33"/>
              <w:jc w:val="both"/>
              <w:rPr>
                <w:sz w:val="28"/>
                <w:szCs w:val="28"/>
              </w:rPr>
            </w:pPr>
            <w:r w:rsidRPr="00973BF1">
              <w:rPr>
                <w:sz w:val="28"/>
                <w:szCs w:val="28"/>
              </w:rPr>
              <w:t xml:space="preserve"> Оздоровительная минутка «Упражнения животных». Игра «Знаешь ли ты правила?» Творческая работа «Придумай правила».</w:t>
            </w:r>
          </w:p>
        </w:tc>
      </w:tr>
      <w:tr w:rsidR="00597BA9" w:rsidRPr="00973BF1" w:rsidTr="00B01CD5">
        <w:tc>
          <w:tcPr>
            <w:tcW w:w="817" w:type="dxa"/>
          </w:tcPr>
          <w:p w:rsidR="00597BA9" w:rsidRPr="00973BF1" w:rsidRDefault="00597BA9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3BF1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2126" w:type="dxa"/>
            <w:vMerge/>
          </w:tcPr>
          <w:p w:rsidR="00597BA9" w:rsidRPr="00973BF1" w:rsidRDefault="00597BA9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597BA9" w:rsidRPr="00973BF1" w:rsidRDefault="00597BA9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43" w:type="dxa"/>
          </w:tcPr>
          <w:p w:rsidR="00597BA9" w:rsidRPr="00973BF1" w:rsidRDefault="00597BA9" w:rsidP="00597BA9">
            <w:pPr>
              <w:ind w:left="33"/>
              <w:jc w:val="both"/>
              <w:rPr>
                <w:sz w:val="28"/>
                <w:szCs w:val="28"/>
              </w:rPr>
            </w:pPr>
            <w:r w:rsidRPr="00973BF1">
              <w:rPr>
                <w:sz w:val="28"/>
                <w:szCs w:val="28"/>
              </w:rPr>
              <w:t xml:space="preserve">Анализ ситуаций. Чтение и работа по содержанию рассказов </w:t>
            </w:r>
            <w:proofErr w:type="spellStart"/>
            <w:r w:rsidRPr="00973BF1">
              <w:rPr>
                <w:sz w:val="28"/>
                <w:szCs w:val="28"/>
              </w:rPr>
              <w:t>М.Кунина</w:t>
            </w:r>
            <w:proofErr w:type="spellEnd"/>
            <w:r w:rsidRPr="00973BF1">
              <w:rPr>
                <w:sz w:val="28"/>
                <w:szCs w:val="28"/>
              </w:rPr>
              <w:t xml:space="preserve"> «Федя на перемене», «В гардеробе», «В столовой». </w:t>
            </w:r>
          </w:p>
        </w:tc>
      </w:tr>
      <w:tr w:rsidR="00597BA9" w:rsidRPr="00973BF1" w:rsidTr="00B01CD5">
        <w:tc>
          <w:tcPr>
            <w:tcW w:w="817" w:type="dxa"/>
          </w:tcPr>
          <w:p w:rsidR="00597BA9" w:rsidRPr="00973BF1" w:rsidRDefault="00597BA9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3BF1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2126" w:type="dxa"/>
            <w:vMerge w:val="restart"/>
          </w:tcPr>
          <w:p w:rsidR="00597BA9" w:rsidRPr="00973BF1" w:rsidRDefault="00597BA9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973BF1">
              <w:rPr>
                <w:rFonts w:ascii="Times New Roman" w:hAnsi="Times New Roman"/>
                <w:i/>
                <w:sz w:val="28"/>
                <w:szCs w:val="28"/>
              </w:rPr>
              <w:t>Вредные привычки.</w:t>
            </w:r>
          </w:p>
        </w:tc>
        <w:tc>
          <w:tcPr>
            <w:tcW w:w="993" w:type="dxa"/>
            <w:vMerge w:val="restart"/>
          </w:tcPr>
          <w:p w:rsidR="00597BA9" w:rsidRPr="00973BF1" w:rsidRDefault="00597BA9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3BF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343" w:type="dxa"/>
          </w:tcPr>
          <w:p w:rsidR="00597BA9" w:rsidRPr="00973BF1" w:rsidRDefault="00597BA9" w:rsidP="00597BA9">
            <w:pPr>
              <w:ind w:left="33"/>
              <w:jc w:val="both"/>
              <w:rPr>
                <w:sz w:val="28"/>
                <w:szCs w:val="28"/>
              </w:rPr>
            </w:pPr>
            <w:r w:rsidRPr="00973BF1">
              <w:rPr>
                <w:sz w:val="28"/>
                <w:szCs w:val="28"/>
              </w:rPr>
              <w:t>Беседа «Это красивый человек». Игра «Да - нет». Оздоровительная минутка «Деревце». Анализ ситуации.</w:t>
            </w:r>
          </w:p>
        </w:tc>
      </w:tr>
      <w:tr w:rsidR="00597BA9" w:rsidRPr="00973BF1" w:rsidTr="00B01CD5">
        <w:tc>
          <w:tcPr>
            <w:tcW w:w="817" w:type="dxa"/>
          </w:tcPr>
          <w:p w:rsidR="00597BA9" w:rsidRPr="00973BF1" w:rsidRDefault="00597BA9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3BF1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2126" w:type="dxa"/>
            <w:vMerge/>
          </w:tcPr>
          <w:p w:rsidR="00597BA9" w:rsidRPr="00973BF1" w:rsidRDefault="00597BA9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597BA9" w:rsidRPr="00973BF1" w:rsidRDefault="00597BA9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343" w:type="dxa"/>
          </w:tcPr>
          <w:p w:rsidR="00597BA9" w:rsidRPr="00973BF1" w:rsidRDefault="00597BA9" w:rsidP="00597BA9">
            <w:pPr>
              <w:ind w:left="33"/>
              <w:jc w:val="both"/>
              <w:rPr>
                <w:sz w:val="28"/>
                <w:szCs w:val="28"/>
              </w:rPr>
            </w:pPr>
            <w:r w:rsidRPr="00973BF1">
              <w:rPr>
                <w:sz w:val="28"/>
                <w:szCs w:val="28"/>
              </w:rPr>
              <w:t xml:space="preserve">Слово учителя. Заучивание слов.  Это нужно запомнить! Практическая работа в парах.  </w:t>
            </w:r>
          </w:p>
        </w:tc>
      </w:tr>
      <w:tr w:rsidR="00B01CD5" w:rsidRPr="00973BF1" w:rsidTr="00B01CD5">
        <w:tc>
          <w:tcPr>
            <w:tcW w:w="817" w:type="dxa"/>
          </w:tcPr>
          <w:p w:rsidR="00B01CD5" w:rsidRPr="00973BF1" w:rsidRDefault="00B01CD5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3BF1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2126" w:type="dxa"/>
          </w:tcPr>
          <w:p w:rsidR="00B01CD5" w:rsidRPr="00973BF1" w:rsidRDefault="007C0075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973BF1">
              <w:rPr>
                <w:rFonts w:ascii="Times New Roman" w:hAnsi="Times New Roman"/>
                <w:i/>
                <w:sz w:val="28"/>
                <w:szCs w:val="28"/>
              </w:rPr>
              <w:t>Подвижные игры.</w:t>
            </w:r>
          </w:p>
        </w:tc>
        <w:tc>
          <w:tcPr>
            <w:tcW w:w="993" w:type="dxa"/>
          </w:tcPr>
          <w:p w:rsidR="00B01CD5" w:rsidRPr="00973BF1" w:rsidRDefault="00597BA9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3BF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343" w:type="dxa"/>
          </w:tcPr>
          <w:p w:rsidR="00B01CD5" w:rsidRPr="00973BF1" w:rsidRDefault="007C0075" w:rsidP="00597BA9">
            <w:pPr>
              <w:ind w:left="33"/>
              <w:jc w:val="both"/>
              <w:rPr>
                <w:sz w:val="28"/>
                <w:szCs w:val="28"/>
              </w:rPr>
            </w:pPr>
            <w:r w:rsidRPr="00973BF1">
              <w:rPr>
                <w:sz w:val="28"/>
                <w:szCs w:val="28"/>
              </w:rPr>
              <w:t>Разучивание игр «Золотое зёрнышко», «Не зевай!», «Западня».</w:t>
            </w:r>
          </w:p>
        </w:tc>
      </w:tr>
      <w:tr w:rsidR="00B01CD5" w:rsidRPr="00973BF1" w:rsidTr="00B01CD5">
        <w:tc>
          <w:tcPr>
            <w:tcW w:w="817" w:type="dxa"/>
          </w:tcPr>
          <w:p w:rsidR="00B01CD5" w:rsidRPr="00973BF1" w:rsidRDefault="00B01CD5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3BF1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2126" w:type="dxa"/>
          </w:tcPr>
          <w:p w:rsidR="00B01CD5" w:rsidRPr="00973BF1" w:rsidRDefault="007C0075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973BF1">
              <w:rPr>
                <w:rFonts w:ascii="Times New Roman" w:hAnsi="Times New Roman"/>
                <w:i/>
                <w:sz w:val="28"/>
                <w:szCs w:val="28"/>
              </w:rPr>
              <w:t>Скелет – наша опора.</w:t>
            </w:r>
          </w:p>
        </w:tc>
        <w:tc>
          <w:tcPr>
            <w:tcW w:w="993" w:type="dxa"/>
          </w:tcPr>
          <w:p w:rsidR="00B01CD5" w:rsidRPr="00973BF1" w:rsidRDefault="00597BA9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3BF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343" w:type="dxa"/>
          </w:tcPr>
          <w:p w:rsidR="00B01CD5" w:rsidRPr="00973BF1" w:rsidRDefault="007C0075" w:rsidP="00597BA9">
            <w:pPr>
              <w:ind w:left="33"/>
              <w:jc w:val="both"/>
              <w:rPr>
                <w:sz w:val="28"/>
                <w:szCs w:val="28"/>
              </w:rPr>
            </w:pPr>
            <w:r w:rsidRPr="00973BF1">
              <w:rPr>
                <w:sz w:val="28"/>
                <w:szCs w:val="28"/>
              </w:rPr>
              <w:t>Рассказ учителя. Практическая работа. Оздоровительная минутка «Самомассаж ушей». Это интересно. Правила первой помощи.</w:t>
            </w:r>
          </w:p>
        </w:tc>
      </w:tr>
      <w:tr w:rsidR="00B01CD5" w:rsidRPr="00973BF1" w:rsidTr="00B01CD5">
        <w:tc>
          <w:tcPr>
            <w:tcW w:w="817" w:type="dxa"/>
          </w:tcPr>
          <w:p w:rsidR="00B01CD5" w:rsidRPr="00973BF1" w:rsidRDefault="00B01CD5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3BF1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2126" w:type="dxa"/>
          </w:tcPr>
          <w:p w:rsidR="00B01CD5" w:rsidRPr="00973BF1" w:rsidRDefault="007C0075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973BF1">
              <w:rPr>
                <w:rFonts w:ascii="Times New Roman" w:hAnsi="Times New Roman"/>
                <w:i/>
                <w:sz w:val="28"/>
                <w:szCs w:val="28"/>
              </w:rPr>
              <w:t>Осанка – стройная спина!</w:t>
            </w:r>
          </w:p>
        </w:tc>
        <w:tc>
          <w:tcPr>
            <w:tcW w:w="993" w:type="dxa"/>
          </w:tcPr>
          <w:p w:rsidR="00B01CD5" w:rsidRPr="00973BF1" w:rsidRDefault="00597BA9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3BF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343" w:type="dxa"/>
          </w:tcPr>
          <w:p w:rsidR="00B01CD5" w:rsidRPr="00973BF1" w:rsidRDefault="007C0075" w:rsidP="00597BA9">
            <w:pPr>
              <w:ind w:left="33"/>
              <w:jc w:val="both"/>
              <w:rPr>
                <w:sz w:val="28"/>
                <w:szCs w:val="28"/>
              </w:rPr>
            </w:pPr>
            <w:r w:rsidRPr="00973BF1">
              <w:rPr>
                <w:sz w:val="28"/>
                <w:szCs w:val="28"/>
              </w:rPr>
              <w:t>Встреча с доктором Стройная Осанка. Это интересно! Оздоровительная минутка. Работа по таблице. Правила для поддержания правильной осанки. Практические упражнения.</w:t>
            </w:r>
          </w:p>
        </w:tc>
      </w:tr>
      <w:tr w:rsidR="00B01CD5" w:rsidRPr="00973BF1" w:rsidTr="00B01CD5">
        <w:tc>
          <w:tcPr>
            <w:tcW w:w="817" w:type="dxa"/>
          </w:tcPr>
          <w:p w:rsidR="00B01CD5" w:rsidRPr="00973BF1" w:rsidRDefault="00B01CD5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3BF1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2126" w:type="dxa"/>
          </w:tcPr>
          <w:p w:rsidR="00B01CD5" w:rsidRPr="00973BF1" w:rsidRDefault="007C0075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973BF1">
              <w:rPr>
                <w:rFonts w:ascii="Times New Roman" w:hAnsi="Times New Roman"/>
                <w:i/>
                <w:sz w:val="28"/>
                <w:szCs w:val="28"/>
              </w:rPr>
              <w:t xml:space="preserve">Если хочешь быть </w:t>
            </w:r>
            <w:proofErr w:type="gramStart"/>
            <w:r w:rsidRPr="00973BF1">
              <w:rPr>
                <w:rFonts w:ascii="Times New Roman" w:hAnsi="Times New Roman"/>
                <w:i/>
                <w:sz w:val="28"/>
                <w:szCs w:val="28"/>
              </w:rPr>
              <w:t>здоров</w:t>
            </w:r>
            <w:proofErr w:type="gramEnd"/>
            <w:r w:rsidRPr="00973BF1">
              <w:rPr>
                <w:rFonts w:ascii="Times New Roman" w:hAnsi="Times New Roman"/>
                <w:i/>
                <w:sz w:val="28"/>
                <w:szCs w:val="28"/>
              </w:rPr>
              <w:t>.</w:t>
            </w:r>
          </w:p>
        </w:tc>
        <w:tc>
          <w:tcPr>
            <w:tcW w:w="993" w:type="dxa"/>
          </w:tcPr>
          <w:p w:rsidR="00B01CD5" w:rsidRPr="00973BF1" w:rsidRDefault="00597BA9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3BF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343" w:type="dxa"/>
          </w:tcPr>
          <w:p w:rsidR="00B01CD5" w:rsidRPr="00973BF1" w:rsidRDefault="007C0075" w:rsidP="00597BA9">
            <w:pPr>
              <w:ind w:left="33"/>
              <w:jc w:val="both"/>
              <w:rPr>
                <w:sz w:val="28"/>
                <w:szCs w:val="28"/>
              </w:rPr>
            </w:pPr>
            <w:r w:rsidRPr="00973BF1">
              <w:rPr>
                <w:sz w:val="28"/>
                <w:szCs w:val="28"/>
              </w:rPr>
              <w:t xml:space="preserve">Сказка о микробах. Правила закаливания. Оздоровительная минутка. Практическая работа. Творческая работа. Это интересно! Тест «Здоровый человек – это…» </w:t>
            </w:r>
          </w:p>
        </w:tc>
      </w:tr>
      <w:tr w:rsidR="00B01CD5" w:rsidRPr="00973BF1" w:rsidTr="00B01CD5">
        <w:tc>
          <w:tcPr>
            <w:tcW w:w="817" w:type="dxa"/>
          </w:tcPr>
          <w:p w:rsidR="00B01CD5" w:rsidRPr="00973BF1" w:rsidRDefault="00B01CD5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3BF1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2126" w:type="dxa"/>
          </w:tcPr>
          <w:p w:rsidR="00B01CD5" w:rsidRPr="00973BF1" w:rsidRDefault="007C0075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973BF1">
              <w:rPr>
                <w:rFonts w:ascii="Times New Roman" w:hAnsi="Times New Roman"/>
                <w:i/>
                <w:sz w:val="28"/>
                <w:szCs w:val="28"/>
              </w:rPr>
              <w:t xml:space="preserve">Правила безопасности </w:t>
            </w:r>
            <w:r w:rsidRPr="00973BF1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на воде.</w:t>
            </w:r>
          </w:p>
        </w:tc>
        <w:tc>
          <w:tcPr>
            <w:tcW w:w="993" w:type="dxa"/>
          </w:tcPr>
          <w:p w:rsidR="00B01CD5" w:rsidRPr="00973BF1" w:rsidRDefault="00597BA9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3BF1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6343" w:type="dxa"/>
          </w:tcPr>
          <w:p w:rsidR="00B01CD5" w:rsidRPr="00973BF1" w:rsidRDefault="007C0075" w:rsidP="00597BA9">
            <w:pPr>
              <w:ind w:left="33"/>
              <w:jc w:val="both"/>
              <w:rPr>
                <w:sz w:val="28"/>
                <w:szCs w:val="28"/>
              </w:rPr>
            </w:pPr>
            <w:r w:rsidRPr="00973BF1">
              <w:rPr>
                <w:sz w:val="28"/>
                <w:szCs w:val="28"/>
              </w:rPr>
              <w:t xml:space="preserve">Рассказ учителя. Знакомство с правилами поведения на воде. Работа по таблицам «Учись </w:t>
            </w:r>
            <w:r w:rsidRPr="00973BF1">
              <w:rPr>
                <w:sz w:val="28"/>
                <w:szCs w:val="28"/>
              </w:rPr>
              <w:lastRenderedPageBreak/>
              <w:t>плавать». Имитация движений пловца.</w:t>
            </w:r>
          </w:p>
        </w:tc>
      </w:tr>
      <w:tr w:rsidR="00B01CD5" w:rsidRPr="00973BF1" w:rsidTr="00B01CD5">
        <w:tc>
          <w:tcPr>
            <w:tcW w:w="817" w:type="dxa"/>
          </w:tcPr>
          <w:p w:rsidR="00B01CD5" w:rsidRPr="00973BF1" w:rsidRDefault="00B01CD5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3BF1">
              <w:rPr>
                <w:rFonts w:ascii="Times New Roman" w:hAnsi="Times New Roman"/>
                <w:sz w:val="28"/>
                <w:szCs w:val="28"/>
              </w:rPr>
              <w:lastRenderedPageBreak/>
              <w:t>30</w:t>
            </w:r>
          </w:p>
        </w:tc>
        <w:tc>
          <w:tcPr>
            <w:tcW w:w="2126" w:type="dxa"/>
          </w:tcPr>
          <w:p w:rsidR="00B01CD5" w:rsidRPr="00973BF1" w:rsidRDefault="007C0075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973BF1">
              <w:rPr>
                <w:rFonts w:ascii="Times New Roman" w:hAnsi="Times New Roman"/>
                <w:i/>
                <w:sz w:val="28"/>
                <w:szCs w:val="28"/>
              </w:rPr>
              <w:t>Подвижные игры.</w:t>
            </w:r>
          </w:p>
        </w:tc>
        <w:tc>
          <w:tcPr>
            <w:tcW w:w="993" w:type="dxa"/>
          </w:tcPr>
          <w:p w:rsidR="00B01CD5" w:rsidRPr="00973BF1" w:rsidRDefault="00597BA9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3BF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343" w:type="dxa"/>
          </w:tcPr>
          <w:p w:rsidR="00B01CD5" w:rsidRPr="00973BF1" w:rsidRDefault="00CF7ED8" w:rsidP="00B01CD5">
            <w:pPr>
              <w:ind w:left="360"/>
              <w:jc w:val="both"/>
              <w:rPr>
                <w:sz w:val="28"/>
                <w:szCs w:val="28"/>
              </w:rPr>
            </w:pPr>
            <w:r w:rsidRPr="00973BF1">
              <w:rPr>
                <w:sz w:val="28"/>
                <w:szCs w:val="28"/>
              </w:rPr>
              <w:t>По выбору учащихся.</w:t>
            </w:r>
          </w:p>
        </w:tc>
      </w:tr>
      <w:tr w:rsidR="00B01CD5" w:rsidRPr="00973BF1" w:rsidTr="00B01CD5">
        <w:tc>
          <w:tcPr>
            <w:tcW w:w="817" w:type="dxa"/>
          </w:tcPr>
          <w:p w:rsidR="00B01CD5" w:rsidRPr="00973BF1" w:rsidRDefault="00B01CD5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3BF1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2126" w:type="dxa"/>
          </w:tcPr>
          <w:p w:rsidR="00B01CD5" w:rsidRPr="00973BF1" w:rsidRDefault="007C0075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973BF1">
              <w:rPr>
                <w:rFonts w:ascii="Times New Roman" w:hAnsi="Times New Roman"/>
                <w:i/>
                <w:sz w:val="28"/>
                <w:szCs w:val="28"/>
              </w:rPr>
              <w:t>Весёлые старты.</w:t>
            </w:r>
          </w:p>
        </w:tc>
        <w:tc>
          <w:tcPr>
            <w:tcW w:w="993" w:type="dxa"/>
          </w:tcPr>
          <w:p w:rsidR="00B01CD5" w:rsidRPr="00973BF1" w:rsidRDefault="00597BA9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3BF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343" w:type="dxa"/>
          </w:tcPr>
          <w:p w:rsidR="00B01CD5" w:rsidRPr="00973BF1" w:rsidRDefault="00CF7ED8" w:rsidP="00B01CD5">
            <w:pPr>
              <w:ind w:left="360"/>
              <w:jc w:val="both"/>
              <w:rPr>
                <w:sz w:val="28"/>
                <w:szCs w:val="28"/>
              </w:rPr>
            </w:pPr>
            <w:r w:rsidRPr="00973BF1">
              <w:rPr>
                <w:sz w:val="28"/>
                <w:szCs w:val="28"/>
              </w:rPr>
              <w:t>Командные соревнования.</w:t>
            </w:r>
          </w:p>
        </w:tc>
      </w:tr>
      <w:tr w:rsidR="00B01CD5" w:rsidRPr="00973BF1" w:rsidTr="00B01CD5">
        <w:tc>
          <w:tcPr>
            <w:tcW w:w="817" w:type="dxa"/>
          </w:tcPr>
          <w:p w:rsidR="00B01CD5" w:rsidRPr="00973BF1" w:rsidRDefault="00B01CD5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3BF1">
              <w:rPr>
                <w:rFonts w:ascii="Times New Roman" w:hAnsi="Times New Roman"/>
                <w:sz w:val="28"/>
                <w:szCs w:val="28"/>
              </w:rPr>
              <w:t>32</w:t>
            </w:r>
            <w:r w:rsidR="007C0075" w:rsidRPr="00973BF1">
              <w:rPr>
                <w:rFonts w:ascii="Times New Roman" w:hAnsi="Times New Roman"/>
                <w:sz w:val="28"/>
                <w:szCs w:val="28"/>
              </w:rPr>
              <w:t>-33</w:t>
            </w:r>
          </w:p>
        </w:tc>
        <w:tc>
          <w:tcPr>
            <w:tcW w:w="2126" w:type="dxa"/>
          </w:tcPr>
          <w:p w:rsidR="00B01CD5" w:rsidRPr="00973BF1" w:rsidRDefault="007C0075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973BF1">
              <w:rPr>
                <w:rFonts w:ascii="Times New Roman" w:hAnsi="Times New Roman"/>
                <w:i/>
                <w:sz w:val="28"/>
                <w:szCs w:val="28"/>
              </w:rPr>
              <w:t>Обобщающие занятия «Доктора здоровья».</w:t>
            </w:r>
          </w:p>
        </w:tc>
        <w:tc>
          <w:tcPr>
            <w:tcW w:w="993" w:type="dxa"/>
          </w:tcPr>
          <w:p w:rsidR="00B01CD5" w:rsidRPr="00973BF1" w:rsidRDefault="00597BA9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3BF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343" w:type="dxa"/>
          </w:tcPr>
          <w:p w:rsidR="00B01CD5" w:rsidRPr="00973BF1" w:rsidRDefault="007C0075" w:rsidP="00597BA9">
            <w:pPr>
              <w:ind w:left="33"/>
              <w:jc w:val="both"/>
              <w:rPr>
                <w:sz w:val="28"/>
                <w:szCs w:val="28"/>
              </w:rPr>
            </w:pPr>
            <w:r w:rsidRPr="00973BF1">
              <w:rPr>
                <w:sz w:val="28"/>
                <w:szCs w:val="28"/>
              </w:rPr>
              <w:t>Встреча с докторами здоровья. Игра-рассуждение «Здоровый человек-это…», Оздоровительная минутка. Игра «</w:t>
            </w:r>
            <w:proofErr w:type="gramStart"/>
            <w:r w:rsidRPr="00973BF1">
              <w:rPr>
                <w:sz w:val="28"/>
                <w:szCs w:val="28"/>
              </w:rPr>
              <w:t>Хорошо-плохо</w:t>
            </w:r>
            <w:proofErr w:type="gramEnd"/>
            <w:r w:rsidRPr="00973BF1">
              <w:rPr>
                <w:sz w:val="28"/>
                <w:szCs w:val="28"/>
              </w:rPr>
              <w:t xml:space="preserve">». Повторение правил здоровья. Памятка </w:t>
            </w:r>
            <w:proofErr w:type="spellStart"/>
            <w:r w:rsidRPr="00973BF1">
              <w:rPr>
                <w:sz w:val="28"/>
                <w:szCs w:val="28"/>
              </w:rPr>
              <w:t>Здоровичков</w:t>
            </w:r>
            <w:proofErr w:type="spellEnd"/>
            <w:r w:rsidRPr="00973BF1">
              <w:rPr>
                <w:sz w:val="28"/>
                <w:szCs w:val="28"/>
              </w:rPr>
              <w:t>. Анализ ситуаций. Подвижные игры на воздухе.</w:t>
            </w:r>
          </w:p>
        </w:tc>
      </w:tr>
      <w:tr w:rsidR="00597BA9" w:rsidRPr="00973BF1" w:rsidTr="000F6BC3">
        <w:tc>
          <w:tcPr>
            <w:tcW w:w="10279" w:type="dxa"/>
            <w:gridSpan w:val="4"/>
          </w:tcPr>
          <w:p w:rsidR="00597BA9" w:rsidRPr="00973BF1" w:rsidRDefault="00597BA9" w:rsidP="00B01CD5">
            <w:pPr>
              <w:ind w:left="360"/>
              <w:jc w:val="both"/>
              <w:rPr>
                <w:sz w:val="28"/>
                <w:szCs w:val="28"/>
              </w:rPr>
            </w:pPr>
            <w:r w:rsidRPr="00973BF1">
              <w:rPr>
                <w:b/>
                <w:i/>
                <w:sz w:val="28"/>
                <w:szCs w:val="28"/>
              </w:rPr>
              <w:t>Итого:  33 ч</w:t>
            </w:r>
          </w:p>
        </w:tc>
      </w:tr>
    </w:tbl>
    <w:p w:rsidR="00E67E99" w:rsidRPr="00973BF1" w:rsidRDefault="00E67E99" w:rsidP="008D6DEC">
      <w:pPr>
        <w:pStyle w:val="ab"/>
        <w:spacing w:after="0" w:line="240" w:lineRule="auto"/>
        <w:ind w:left="0" w:right="-1" w:firstLine="568"/>
        <w:jc w:val="both"/>
        <w:rPr>
          <w:rFonts w:ascii="Times New Roman" w:hAnsi="Times New Roman"/>
          <w:b/>
          <w:sz w:val="28"/>
          <w:szCs w:val="28"/>
        </w:rPr>
      </w:pPr>
    </w:p>
    <w:p w:rsidR="00DD1FA2" w:rsidRPr="00973BF1" w:rsidRDefault="00DD1FA2" w:rsidP="008D6DEC">
      <w:pPr>
        <w:pStyle w:val="ab"/>
        <w:spacing w:after="0" w:line="240" w:lineRule="auto"/>
        <w:ind w:left="0" w:right="-1" w:firstLine="56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918AB" w:rsidRPr="00A918AB" w:rsidRDefault="00A918AB" w:rsidP="00A918AB">
      <w:pPr>
        <w:pStyle w:val="a9"/>
        <w:jc w:val="center"/>
        <w:rPr>
          <w:rFonts w:ascii="Times New Roman" w:hAnsi="Times New Roman"/>
          <w:b/>
          <w:sz w:val="28"/>
          <w:szCs w:val="28"/>
        </w:rPr>
      </w:pPr>
      <w:r w:rsidRPr="00A918AB">
        <w:rPr>
          <w:rFonts w:ascii="Times New Roman" w:hAnsi="Times New Roman"/>
          <w:b/>
          <w:sz w:val="28"/>
          <w:szCs w:val="28"/>
        </w:rPr>
        <w:t>СПИСОК ЛИТЕРАТУРЫ</w:t>
      </w:r>
    </w:p>
    <w:p w:rsidR="00A918AB" w:rsidRPr="00A918AB" w:rsidRDefault="00A918AB" w:rsidP="00A918AB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A918AB" w:rsidRPr="00A918AB" w:rsidRDefault="00A918AB" w:rsidP="00A918AB">
      <w:pPr>
        <w:jc w:val="both"/>
        <w:rPr>
          <w:rFonts w:eastAsia="Calibri"/>
          <w:sz w:val="28"/>
          <w:szCs w:val="28"/>
        </w:rPr>
      </w:pPr>
      <w:r w:rsidRPr="00A918AB">
        <w:rPr>
          <w:rFonts w:eastAsia="Calibri"/>
          <w:b/>
          <w:sz w:val="28"/>
          <w:szCs w:val="28"/>
        </w:rPr>
        <w:t>1.</w:t>
      </w:r>
      <w:r w:rsidRPr="00A918AB">
        <w:rPr>
          <w:rFonts w:eastAsia="Calibri"/>
          <w:sz w:val="28"/>
          <w:szCs w:val="28"/>
        </w:rPr>
        <w:t xml:space="preserve">    </w:t>
      </w:r>
      <w:proofErr w:type="spellStart"/>
      <w:r w:rsidRPr="00A918AB">
        <w:rPr>
          <w:rFonts w:eastAsia="Calibri"/>
          <w:sz w:val="28"/>
          <w:szCs w:val="28"/>
        </w:rPr>
        <w:t>П.Л.Симкина</w:t>
      </w:r>
      <w:proofErr w:type="spellEnd"/>
      <w:r w:rsidRPr="00A918AB">
        <w:rPr>
          <w:rFonts w:eastAsia="Calibri"/>
          <w:sz w:val="28"/>
          <w:szCs w:val="28"/>
        </w:rPr>
        <w:t xml:space="preserve">. Уроки здоровья. Конспекты уроков. Москва. </w:t>
      </w:r>
      <w:proofErr w:type="spellStart"/>
      <w:r w:rsidRPr="00A918AB">
        <w:rPr>
          <w:rFonts w:eastAsia="Calibri"/>
          <w:sz w:val="28"/>
          <w:szCs w:val="28"/>
        </w:rPr>
        <w:t>Амрита-русь</w:t>
      </w:r>
      <w:proofErr w:type="spellEnd"/>
      <w:r w:rsidRPr="00A918AB">
        <w:rPr>
          <w:rFonts w:eastAsia="Calibri"/>
          <w:sz w:val="28"/>
          <w:szCs w:val="28"/>
        </w:rPr>
        <w:t>. 2009</w:t>
      </w:r>
    </w:p>
    <w:p w:rsidR="00A918AB" w:rsidRPr="00A918AB" w:rsidRDefault="00A918AB" w:rsidP="00A918AB">
      <w:pPr>
        <w:jc w:val="both"/>
        <w:rPr>
          <w:rFonts w:eastAsia="Calibri"/>
          <w:sz w:val="28"/>
          <w:szCs w:val="28"/>
        </w:rPr>
      </w:pPr>
      <w:r w:rsidRPr="00A918AB">
        <w:rPr>
          <w:rFonts w:eastAsia="Calibri"/>
          <w:b/>
          <w:sz w:val="28"/>
          <w:szCs w:val="28"/>
        </w:rPr>
        <w:t>2.</w:t>
      </w:r>
      <w:r w:rsidRPr="00A918AB">
        <w:rPr>
          <w:rFonts w:eastAsia="Calibri"/>
          <w:sz w:val="28"/>
          <w:szCs w:val="28"/>
        </w:rPr>
        <w:t xml:space="preserve"> </w:t>
      </w:r>
      <w:proofErr w:type="spellStart"/>
      <w:r w:rsidRPr="00A918AB">
        <w:rPr>
          <w:rFonts w:eastAsia="Calibri"/>
          <w:sz w:val="28"/>
          <w:szCs w:val="28"/>
        </w:rPr>
        <w:t>П.Л.Симкина</w:t>
      </w:r>
      <w:proofErr w:type="spellEnd"/>
      <w:r w:rsidRPr="00A918AB">
        <w:rPr>
          <w:rFonts w:eastAsia="Calibri"/>
          <w:sz w:val="28"/>
          <w:szCs w:val="28"/>
        </w:rPr>
        <w:t xml:space="preserve">. </w:t>
      </w:r>
      <w:proofErr w:type="spellStart"/>
      <w:r w:rsidRPr="00A918AB">
        <w:rPr>
          <w:rFonts w:eastAsia="Calibri"/>
          <w:sz w:val="28"/>
          <w:szCs w:val="28"/>
        </w:rPr>
        <w:t>Титаровский</w:t>
      </w:r>
      <w:proofErr w:type="spellEnd"/>
      <w:r w:rsidRPr="00A918AB">
        <w:rPr>
          <w:rFonts w:eastAsia="Calibri"/>
          <w:sz w:val="28"/>
          <w:szCs w:val="28"/>
        </w:rPr>
        <w:t xml:space="preserve"> Л.В. Азбука здоровья: к проблеме безопасности жизнедеятельности человека: физкультминутки </w:t>
      </w:r>
      <w:proofErr w:type="spellStart"/>
      <w:r w:rsidRPr="00A918AB">
        <w:rPr>
          <w:rFonts w:eastAsia="Calibri"/>
          <w:sz w:val="28"/>
          <w:szCs w:val="28"/>
        </w:rPr>
        <w:t>здоровьесберегающей</w:t>
      </w:r>
      <w:proofErr w:type="spellEnd"/>
      <w:r w:rsidRPr="00A918AB">
        <w:rPr>
          <w:rFonts w:eastAsia="Calibri"/>
          <w:sz w:val="28"/>
          <w:szCs w:val="28"/>
        </w:rPr>
        <w:t xml:space="preserve"> направленности</w:t>
      </w:r>
      <w:proofErr w:type="gramStart"/>
      <w:r w:rsidRPr="00A918AB">
        <w:rPr>
          <w:rFonts w:eastAsia="Calibri"/>
          <w:sz w:val="28"/>
          <w:szCs w:val="28"/>
        </w:rPr>
        <w:t>.</w:t>
      </w:r>
      <w:proofErr w:type="gramEnd"/>
      <w:r w:rsidRPr="00A918AB">
        <w:rPr>
          <w:rFonts w:eastAsia="Calibri"/>
          <w:sz w:val="28"/>
          <w:szCs w:val="28"/>
        </w:rPr>
        <w:t xml:space="preserve"> – </w:t>
      </w:r>
      <w:proofErr w:type="gramStart"/>
      <w:r w:rsidRPr="00A918AB">
        <w:rPr>
          <w:rFonts w:eastAsia="Calibri"/>
          <w:sz w:val="28"/>
          <w:szCs w:val="28"/>
        </w:rPr>
        <w:t>м</w:t>
      </w:r>
      <w:proofErr w:type="gramEnd"/>
      <w:r w:rsidRPr="00A918AB">
        <w:rPr>
          <w:rFonts w:eastAsia="Calibri"/>
          <w:sz w:val="28"/>
          <w:szCs w:val="28"/>
        </w:rPr>
        <w:t xml:space="preserve">.: </w:t>
      </w:r>
      <w:proofErr w:type="spellStart"/>
      <w:r w:rsidRPr="00A918AB">
        <w:rPr>
          <w:rFonts w:eastAsia="Calibri"/>
          <w:sz w:val="28"/>
          <w:szCs w:val="28"/>
        </w:rPr>
        <w:t>Амрита</w:t>
      </w:r>
      <w:proofErr w:type="spellEnd"/>
      <w:r w:rsidRPr="00A918AB">
        <w:rPr>
          <w:rFonts w:eastAsia="Calibri"/>
          <w:sz w:val="28"/>
          <w:szCs w:val="28"/>
        </w:rPr>
        <w:t>-Русь, 2006</w:t>
      </w:r>
    </w:p>
    <w:p w:rsidR="00A918AB" w:rsidRPr="00A918AB" w:rsidRDefault="00A918AB" w:rsidP="00A918AB">
      <w:pPr>
        <w:jc w:val="both"/>
        <w:rPr>
          <w:rFonts w:eastAsia="Calibri"/>
          <w:sz w:val="28"/>
          <w:szCs w:val="28"/>
        </w:rPr>
      </w:pPr>
      <w:r w:rsidRPr="00A918AB">
        <w:rPr>
          <w:rFonts w:eastAsia="Calibri"/>
          <w:b/>
          <w:sz w:val="28"/>
          <w:szCs w:val="28"/>
        </w:rPr>
        <w:t>3.</w:t>
      </w:r>
      <w:r w:rsidRPr="00A918AB">
        <w:rPr>
          <w:rFonts w:eastAsia="Calibri"/>
          <w:sz w:val="28"/>
          <w:szCs w:val="28"/>
        </w:rPr>
        <w:t xml:space="preserve"> Ковалько В.И. </w:t>
      </w:r>
      <w:proofErr w:type="spellStart"/>
      <w:r w:rsidRPr="00A918AB">
        <w:rPr>
          <w:rFonts w:eastAsia="Calibri"/>
          <w:sz w:val="28"/>
          <w:szCs w:val="28"/>
        </w:rPr>
        <w:t>Здоровьесберегающие</w:t>
      </w:r>
      <w:proofErr w:type="spellEnd"/>
      <w:r w:rsidRPr="00A918AB">
        <w:rPr>
          <w:rFonts w:eastAsia="Calibri"/>
          <w:sz w:val="28"/>
          <w:szCs w:val="28"/>
        </w:rPr>
        <w:t xml:space="preserve"> технологии: школьник и компьютер/В.И. Ковалько – </w:t>
      </w:r>
      <w:proofErr w:type="spellStart"/>
      <w:r w:rsidRPr="00A918AB">
        <w:rPr>
          <w:rFonts w:eastAsia="Calibri"/>
          <w:sz w:val="28"/>
          <w:szCs w:val="28"/>
        </w:rPr>
        <w:t>Москва</w:t>
      </w:r>
      <w:proofErr w:type="gramStart"/>
      <w:r w:rsidRPr="00A918AB">
        <w:rPr>
          <w:rFonts w:eastAsia="Calibri"/>
          <w:sz w:val="28"/>
          <w:szCs w:val="28"/>
        </w:rPr>
        <w:t>:В</w:t>
      </w:r>
      <w:proofErr w:type="gramEnd"/>
      <w:r w:rsidRPr="00A918AB">
        <w:rPr>
          <w:rFonts w:eastAsia="Calibri"/>
          <w:sz w:val="28"/>
          <w:szCs w:val="28"/>
        </w:rPr>
        <w:t>ако</w:t>
      </w:r>
      <w:proofErr w:type="spellEnd"/>
      <w:r w:rsidRPr="00A918AB">
        <w:rPr>
          <w:rFonts w:eastAsia="Calibri"/>
          <w:sz w:val="28"/>
          <w:szCs w:val="28"/>
        </w:rPr>
        <w:t xml:space="preserve"> 2007.</w:t>
      </w:r>
    </w:p>
    <w:p w:rsidR="00A918AB" w:rsidRPr="00A918AB" w:rsidRDefault="00A918AB" w:rsidP="00A918AB">
      <w:pPr>
        <w:jc w:val="both"/>
        <w:rPr>
          <w:rFonts w:eastAsia="Calibri"/>
          <w:sz w:val="28"/>
          <w:szCs w:val="28"/>
        </w:rPr>
      </w:pPr>
      <w:r w:rsidRPr="00A918AB">
        <w:rPr>
          <w:rFonts w:eastAsia="Calibri"/>
          <w:b/>
          <w:sz w:val="28"/>
          <w:szCs w:val="28"/>
        </w:rPr>
        <w:t xml:space="preserve">4. </w:t>
      </w:r>
      <w:r w:rsidRPr="00A918AB">
        <w:rPr>
          <w:rFonts w:eastAsia="Calibri"/>
          <w:sz w:val="28"/>
          <w:szCs w:val="28"/>
        </w:rPr>
        <w:t>Обухова Л.А. 135уроков здоровья или школа докторов природы/</w:t>
      </w:r>
      <w:proofErr w:type="spellStart"/>
      <w:r w:rsidRPr="00A918AB">
        <w:rPr>
          <w:rFonts w:eastAsia="Calibri"/>
          <w:sz w:val="28"/>
          <w:szCs w:val="28"/>
        </w:rPr>
        <w:t>Л.А.Обухова</w:t>
      </w:r>
      <w:proofErr w:type="spellEnd"/>
      <w:r w:rsidRPr="00A918AB">
        <w:rPr>
          <w:rFonts w:eastAsia="Calibri"/>
          <w:sz w:val="28"/>
          <w:szCs w:val="28"/>
        </w:rPr>
        <w:t xml:space="preserve"> </w:t>
      </w:r>
      <w:proofErr w:type="spellStart"/>
      <w:r w:rsidRPr="00A918AB">
        <w:rPr>
          <w:rFonts w:eastAsia="Calibri"/>
          <w:sz w:val="28"/>
          <w:szCs w:val="28"/>
        </w:rPr>
        <w:t>Н.А.Лемяскина</w:t>
      </w:r>
      <w:proofErr w:type="spellEnd"/>
      <w:r w:rsidRPr="00A918AB">
        <w:rPr>
          <w:rFonts w:eastAsia="Calibri"/>
          <w:sz w:val="28"/>
          <w:szCs w:val="28"/>
        </w:rPr>
        <w:t xml:space="preserve"> </w:t>
      </w:r>
      <w:proofErr w:type="spellStart"/>
      <w:r w:rsidRPr="00A918AB">
        <w:rPr>
          <w:rFonts w:eastAsia="Calibri"/>
          <w:sz w:val="28"/>
          <w:szCs w:val="28"/>
        </w:rPr>
        <w:t>О.Е.Жиренко</w:t>
      </w:r>
      <w:proofErr w:type="spellEnd"/>
      <w:r w:rsidRPr="00A918AB">
        <w:rPr>
          <w:rFonts w:eastAsia="Calibri"/>
          <w:sz w:val="28"/>
          <w:szCs w:val="28"/>
        </w:rPr>
        <w:t xml:space="preserve"> – Москва: </w:t>
      </w:r>
      <w:proofErr w:type="spellStart"/>
      <w:r w:rsidRPr="00A918AB">
        <w:rPr>
          <w:rFonts w:eastAsia="Calibri"/>
          <w:sz w:val="28"/>
          <w:szCs w:val="28"/>
        </w:rPr>
        <w:t>Вако</w:t>
      </w:r>
      <w:proofErr w:type="spellEnd"/>
      <w:r w:rsidRPr="00A918AB">
        <w:rPr>
          <w:rFonts w:eastAsia="Calibri"/>
          <w:sz w:val="28"/>
          <w:szCs w:val="28"/>
        </w:rPr>
        <w:t xml:space="preserve"> 2014</w:t>
      </w:r>
    </w:p>
    <w:p w:rsidR="00A918AB" w:rsidRPr="00A918AB" w:rsidRDefault="00A918AB" w:rsidP="00A918AB">
      <w:pPr>
        <w:jc w:val="both"/>
        <w:rPr>
          <w:rFonts w:eastAsia="Calibri"/>
          <w:sz w:val="28"/>
          <w:szCs w:val="28"/>
        </w:rPr>
      </w:pPr>
      <w:r w:rsidRPr="00A918AB">
        <w:rPr>
          <w:rFonts w:eastAsia="Calibri"/>
          <w:b/>
          <w:sz w:val="28"/>
          <w:szCs w:val="28"/>
        </w:rPr>
        <w:t xml:space="preserve">5. </w:t>
      </w:r>
      <w:r w:rsidRPr="00A918AB">
        <w:rPr>
          <w:rFonts w:eastAsia="Calibri"/>
          <w:sz w:val="28"/>
          <w:szCs w:val="28"/>
        </w:rPr>
        <w:t xml:space="preserve">Организация и оценка </w:t>
      </w:r>
      <w:proofErr w:type="spellStart"/>
      <w:r w:rsidRPr="00A918AB">
        <w:rPr>
          <w:rFonts w:eastAsia="Calibri"/>
          <w:sz w:val="28"/>
          <w:szCs w:val="28"/>
        </w:rPr>
        <w:t>здоровьесберегающей</w:t>
      </w:r>
      <w:proofErr w:type="spellEnd"/>
      <w:r w:rsidRPr="00A918AB">
        <w:rPr>
          <w:rFonts w:eastAsia="Calibri"/>
          <w:sz w:val="28"/>
          <w:szCs w:val="28"/>
        </w:rPr>
        <w:t xml:space="preserve"> деятельности образовательных учреждений/ под редакцией М.М,. Безруких – Москва</w:t>
      </w:r>
      <w:proofErr w:type="gramStart"/>
      <w:r w:rsidRPr="00A918AB">
        <w:rPr>
          <w:rFonts w:eastAsia="Calibri"/>
          <w:sz w:val="28"/>
          <w:szCs w:val="28"/>
        </w:rPr>
        <w:t xml:space="preserve"> :</w:t>
      </w:r>
      <w:proofErr w:type="gramEnd"/>
      <w:r w:rsidRPr="00A918AB">
        <w:rPr>
          <w:rFonts w:eastAsia="Calibri"/>
          <w:sz w:val="28"/>
          <w:szCs w:val="28"/>
        </w:rPr>
        <w:t xml:space="preserve"> ООО Вариант 2005.</w:t>
      </w:r>
    </w:p>
    <w:p w:rsidR="00A918AB" w:rsidRPr="00A918AB" w:rsidRDefault="00A918AB" w:rsidP="00A918AB">
      <w:pPr>
        <w:jc w:val="both"/>
        <w:rPr>
          <w:rFonts w:eastAsia="Calibri"/>
          <w:sz w:val="28"/>
          <w:szCs w:val="28"/>
        </w:rPr>
      </w:pPr>
      <w:r w:rsidRPr="00A918AB">
        <w:rPr>
          <w:rFonts w:eastAsia="Calibri"/>
          <w:b/>
          <w:sz w:val="28"/>
          <w:szCs w:val="28"/>
        </w:rPr>
        <w:t xml:space="preserve">6.  </w:t>
      </w:r>
      <w:r w:rsidRPr="00A918AB">
        <w:rPr>
          <w:rFonts w:eastAsia="Calibri"/>
          <w:sz w:val="28"/>
          <w:szCs w:val="28"/>
        </w:rPr>
        <w:t xml:space="preserve">Современные технологии сохранения и укрепления здоровья детей /под редакцией </w:t>
      </w:r>
      <w:proofErr w:type="spellStart"/>
      <w:r w:rsidRPr="00A918AB">
        <w:rPr>
          <w:rFonts w:eastAsia="Calibri"/>
          <w:sz w:val="28"/>
          <w:szCs w:val="28"/>
        </w:rPr>
        <w:t>Н.В.Сократова</w:t>
      </w:r>
      <w:proofErr w:type="spellEnd"/>
      <w:r w:rsidRPr="00A918AB">
        <w:rPr>
          <w:rFonts w:eastAsia="Calibri"/>
          <w:sz w:val="28"/>
          <w:szCs w:val="28"/>
        </w:rPr>
        <w:t xml:space="preserve"> – Москва: ТЦ Сфера 2005.</w:t>
      </w:r>
    </w:p>
    <w:p w:rsidR="00A918AB" w:rsidRPr="00A918AB" w:rsidRDefault="00A918AB" w:rsidP="00A918AB">
      <w:pPr>
        <w:jc w:val="both"/>
        <w:rPr>
          <w:rFonts w:eastAsia="Calibri"/>
          <w:sz w:val="28"/>
          <w:szCs w:val="28"/>
        </w:rPr>
      </w:pPr>
      <w:r w:rsidRPr="00A918AB">
        <w:rPr>
          <w:rFonts w:eastAsia="Calibri"/>
          <w:b/>
          <w:sz w:val="28"/>
          <w:szCs w:val="28"/>
        </w:rPr>
        <w:t xml:space="preserve">7.   </w:t>
      </w:r>
      <w:r w:rsidRPr="00A918AB">
        <w:rPr>
          <w:rFonts w:eastAsia="Calibri"/>
          <w:sz w:val="28"/>
          <w:szCs w:val="28"/>
        </w:rPr>
        <w:t xml:space="preserve">Зайцев Г.К. Уроки </w:t>
      </w:r>
      <w:proofErr w:type="spellStart"/>
      <w:r w:rsidRPr="00A918AB">
        <w:rPr>
          <w:rFonts w:eastAsia="Calibri"/>
          <w:sz w:val="28"/>
          <w:szCs w:val="28"/>
        </w:rPr>
        <w:t>Мойдодыра</w:t>
      </w:r>
      <w:proofErr w:type="spellEnd"/>
      <w:r w:rsidRPr="00A918AB">
        <w:rPr>
          <w:rFonts w:eastAsia="Calibri"/>
          <w:sz w:val="28"/>
          <w:szCs w:val="28"/>
        </w:rPr>
        <w:t xml:space="preserve">. </w:t>
      </w:r>
      <w:proofErr w:type="spellStart"/>
      <w:r w:rsidRPr="00A918AB">
        <w:rPr>
          <w:rFonts w:eastAsia="Calibri"/>
          <w:sz w:val="28"/>
          <w:szCs w:val="28"/>
        </w:rPr>
        <w:t>Спб</w:t>
      </w:r>
      <w:proofErr w:type="spellEnd"/>
      <w:r w:rsidRPr="00A918AB">
        <w:rPr>
          <w:rFonts w:eastAsia="Calibri"/>
          <w:sz w:val="28"/>
          <w:szCs w:val="28"/>
        </w:rPr>
        <w:t>., 1997</w:t>
      </w:r>
    </w:p>
    <w:p w:rsidR="00A918AB" w:rsidRPr="00A918AB" w:rsidRDefault="00A918AB" w:rsidP="00A918AB">
      <w:pPr>
        <w:jc w:val="both"/>
        <w:rPr>
          <w:rFonts w:eastAsia="Calibri"/>
          <w:sz w:val="28"/>
          <w:szCs w:val="28"/>
        </w:rPr>
      </w:pPr>
      <w:r w:rsidRPr="00A918AB">
        <w:rPr>
          <w:rFonts w:eastAsia="Calibri"/>
          <w:b/>
          <w:sz w:val="28"/>
          <w:szCs w:val="28"/>
        </w:rPr>
        <w:t xml:space="preserve">8.   </w:t>
      </w:r>
      <w:r w:rsidRPr="00A918AB">
        <w:rPr>
          <w:rFonts w:eastAsia="Calibri"/>
          <w:sz w:val="28"/>
          <w:szCs w:val="28"/>
        </w:rPr>
        <w:t xml:space="preserve">Зайцев Г.К. Уроки Айболита. </w:t>
      </w:r>
      <w:proofErr w:type="spellStart"/>
      <w:r w:rsidRPr="00A918AB">
        <w:rPr>
          <w:rFonts w:eastAsia="Calibri"/>
          <w:sz w:val="28"/>
          <w:szCs w:val="28"/>
        </w:rPr>
        <w:t>Спб</w:t>
      </w:r>
      <w:proofErr w:type="spellEnd"/>
      <w:r w:rsidRPr="00A918AB">
        <w:rPr>
          <w:rFonts w:eastAsia="Calibri"/>
          <w:sz w:val="28"/>
          <w:szCs w:val="28"/>
        </w:rPr>
        <w:t>., 1998</w:t>
      </w:r>
    </w:p>
    <w:p w:rsidR="00A918AB" w:rsidRPr="00A918AB" w:rsidRDefault="00A918AB" w:rsidP="00A918AB">
      <w:pPr>
        <w:jc w:val="both"/>
        <w:rPr>
          <w:rFonts w:eastAsia="Calibri"/>
          <w:sz w:val="28"/>
          <w:szCs w:val="28"/>
        </w:rPr>
      </w:pPr>
      <w:r w:rsidRPr="00A918AB">
        <w:rPr>
          <w:rFonts w:eastAsia="Calibri"/>
          <w:b/>
          <w:sz w:val="28"/>
          <w:szCs w:val="28"/>
        </w:rPr>
        <w:t xml:space="preserve">9.   </w:t>
      </w:r>
      <w:r w:rsidRPr="00A918AB">
        <w:rPr>
          <w:rFonts w:eastAsia="Calibri"/>
          <w:sz w:val="28"/>
          <w:szCs w:val="28"/>
        </w:rPr>
        <w:t xml:space="preserve">Зайцев Г.К. Твои первые уроки здоровья. </w:t>
      </w:r>
      <w:proofErr w:type="spellStart"/>
      <w:r w:rsidRPr="00A918AB">
        <w:rPr>
          <w:rFonts w:eastAsia="Calibri"/>
          <w:sz w:val="28"/>
          <w:szCs w:val="28"/>
        </w:rPr>
        <w:t>Спб</w:t>
      </w:r>
      <w:proofErr w:type="spellEnd"/>
      <w:r w:rsidRPr="00A918AB">
        <w:rPr>
          <w:rFonts w:eastAsia="Calibri"/>
          <w:sz w:val="28"/>
          <w:szCs w:val="28"/>
        </w:rPr>
        <w:t>., 1995</w:t>
      </w:r>
    </w:p>
    <w:p w:rsidR="00A918AB" w:rsidRPr="00A918AB" w:rsidRDefault="00A918AB" w:rsidP="00A918AB">
      <w:pPr>
        <w:jc w:val="both"/>
        <w:rPr>
          <w:rFonts w:eastAsia="Calibri"/>
          <w:sz w:val="28"/>
          <w:szCs w:val="28"/>
        </w:rPr>
      </w:pPr>
      <w:r w:rsidRPr="00A918AB">
        <w:rPr>
          <w:rFonts w:eastAsia="Calibri"/>
          <w:b/>
          <w:sz w:val="28"/>
          <w:szCs w:val="28"/>
        </w:rPr>
        <w:t xml:space="preserve">10. </w:t>
      </w:r>
      <w:r w:rsidRPr="00A918AB">
        <w:rPr>
          <w:rFonts w:eastAsia="Calibri"/>
          <w:sz w:val="28"/>
          <w:szCs w:val="28"/>
        </w:rPr>
        <w:t xml:space="preserve">Макеева А.Г. , Лысенко И.В. Организация педагогической профилактики наркотизма среди младших школьников/ под </w:t>
      </w:r>
      <w:proofErr w:type="spellStart"/>
      <w:r w:rsidRPr="00A918AB">
        <w:rPr>
          <w:rFonts w:eastAsia="Calibri"/>
          <w:sz w:val="28"/>
          <w:szCs w:val="28"/>
        </w:rPr>
        <w:t>редакц</w:t>
      </w:r>
      <w:proofErr w:type="spellEnd"/>
      <w:r w:rsidRPr="00A918AB">
        <w:rPr>
          <w:rFonts w:eastAsia="Calibri"/>
          <w:sz w:val="28"/>
          <w:szCs w:val="28"/>
        </w:rPr>
        <w:t xml:space="preserve">. </w:t>
      </w:r>
      <w:proofErr w:type="spellStart"/>
      <w:r w:rsidRPr="00A918AB">
        <w:rPr>
          <w:rFonts w:eastAsia="Calibri"/>
          <w:sz w:val="28"/>
          <w:szCs w:val="28"/>
        </w:rPr>
        <w:t>М.М.Безруких</w:t>
      </w:r>
      <w:proofErr w:type="spellEnd"/>
      <w:r w:rsidRPr="00A918AB">
        <w:rPr>
          <w:rFonts w:eastAsia="Calibri"/>
          <w:sz w:val="28"/>
          <w:szCs w:val="28"/>
        </w:rPr>
        <w:t xml:space="preserve">. </w:t>
      </w:r>
      <w:proofErr w:type="spellStart"/>
      <w:r w:rsidRPr="00A918AB">
        <w:rPr>
          <w:rFonts w:eastAsia="Calibri"/>
          <w:sz w:val="28"/>
          <w:szCs w:val="28"/>
        </w:rPr>
        <w:t>Спб</w:t>
      </w:r>
      <w:proofErr w:type="spellEnd"/>
      <w:r w:rsidRPr="00A918AB">
        <w:rPr>
          <w:rFonts w:eastAsia="Calibri"/>
          <w:sz w:val="28"/>
          <w:szCs w:val="28"/>
        </w:rPr>
        <w:t>, 1999.</w:t>
      </w:r>
    </w:p>
    <w:p w:rsidR="00A918AB" w:rsidRPr="00A918AB" w:rsidRDefault="00A918AB" w:rsidP="00A918AB">
      <w:pPr>
        <w:jc w:val="both"/>
        <w:rPr>
          <w:rFonts w:eastAsia="Calibri"/>
          <w:sz w:val="28"/>
          <w:szCs w:val="28"/>
        </w:rPr>
      </w:pPr>
      <w:r w:rsidRPr="00A918AB">
        <w:rPr>
          <w:rFonts w:eastAsia="Calibri"/>
          <w:b/>
          <w:sz w:val="28"/>
          <w:szCs w:val="28"/>
        </w:rPr>
        <w:t xml:space="preserve">11. </w:t>
      </w:r>
      <w:r w:rsidRPr="00A918AB">
        <w:rPr>
          <w:rFonts w:eastAsia="Calibri"/>
          <w:sz w:val="28"/>
          <w:szCs w:val="28"/>
        </w:rPr>
        <w:t xml:space="preserve">Смирнов М.К. </w:t>
      </w:r>
      <w:proofErr w:type="spellStart"/>
      <w:r w:rsidRPr="00A918AB">
        <w:rPr>
          <w:rFonts w:eastAsia="Calibri"/>
          <w:sz w:val="28"/>
          <w:szCs w:val="28"/>
        </w:rPr>
        <w:t>Здоровьесберегающие</w:t>
      </w:r>
      <w:proofErr w:type="spellEnd"/>
      <w:r w:rsidRPr="00A918AB">
        <w:rPr>
          <w:rFonts w:eastAsia="Calibri"/>
          <w:sz w:val="28"/>
          <w:szCs w:val="28"/>
        </w:rPr>
        <w:t xml:space="preserve"> технологии и психология здоровья в школе. М.: АРКТИ, 2005</w:t>
      </w:r>
    </w:p>
    <w:p w:rsidR="00275926" w:rsidRPr="00A918AB" w:rsidRDefault="00275926" w:rsidP="00973BF1">
      <w:pPr>
        <w:shd w:val="clear" w:color="auto" w:fill="FFFFFF"/>
        <w:tabs>
          <w:tab w:val="left" w:pos="274"/>
        </w:tabs>
        <w:ind w:right="-1" w:firstLine="568"/>
        <w:jc w:val="both"/>
        <w:rPr>
          <w:b/>
          <w:spacing w:val="-8"/>
          <w:sz w:val="28"/>
          <w:szCs w:val="28"/>
        </w:rPr>
      </w:pPr>
    </w:p>
    <w:p w:rsidR="00D41B0A" w:rsidRPr="00973BF1" w:rsidRDefault="00D41B0A" w:rsidP="00B07722">
      <w:pPr>
        <w:ind w:left="925" w:right="-1"/>
        <w:jc w:val="both"/>
        <w:rPr>
          <w:color w:val="FF0000"/>
          <w:sz w:val="28"/>
          <w:szCs w:val="28"/>
        </w:rPr>
      </w:pP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5225"/>
        <w:gridCol w:w="3954"/>
      </w:tblGrid>
      <w:tr w:rsidR="00952025" w:rsidRPr="00973BF1" w:rsidTr="00A1701F">
        <w:tc>
          <w:tcPr>
            <w:tcW w:w="5225" w:type="dxa"/>
            <w:hideMark/>
          </w:tcPr>
          <w:p w:rsidR="00952025" w:rsidRPr="00973BF1" w:rsidRDefault="00952025" w:rsidP="00A1701F">
            <w:pPr>
              <w:pStyle w:val="a9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73BF1">
              <w:rPr>
                <w:rFonts w:ascii="Times New Roman" w:hAnsi="Times New Roman"/>
                <w:sz w:val="28"/>
                <w:szCs w:val="28"/>
              </w:rPr>
              <w:t>СОГЛАСОВАНО</w:t>
            </w:r>
          </w:p>
          <w:p w:rsidR="00952025" w:rsidRPr="00973BF1" w:rsidRDefault="00952025" w:rsidP="00A1701F">
            <w:pPr>
              <w:pStyle w:val="a9"/>
              <w:spacing w:line="276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973BF1">
              <w:rPr>
                <w:rFonts w:ascii="Times New Roman" w:hAnsi="Times New Roman"/>
                <w:sz w:val="28"/>
                <w:szCs w:val="28"/>
              </w:rPr>
              <w:t>Протокол заседания методического объединения учителей начальных классов МБОУ СОШ № 9</w:t>
            </w:r>
          </w:p>
          <w:p w:rsidR="00952025" w:rsidRPr="00973BF1" w:rsidRDefault="00BB157D" w:rsidP="00A1701F">
            <w:pPr>
              <w:pStyle w:val="a9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73BF1">
              <w:rPr>
                <w:rFonts w:ascii="Times New Roman" w:hAnsi="Times New Roman"/>
                <w:sz w:val="28"/>
                <w:szCs w:val="28"/>
              </w:rPr>
              <w:t>от   «27» августа 2021</w:t>
            </w:r>
            <w:r w:rsidR="00952025" w:rsidRPr="00973BF1">
              <w:rPr>
                <w:rFonts w:ascii="Times New Roman" w:hAnsi="Times New Roman"/>
                <w:sz w:val="28"/>
                <w:szCs w:val="28"/>
              </w:rPr>
              <w:t xml:space="preserve"> года  № 1</w:t>
            </w:r>
          </w:p>
          <w:p w:rsidR="00952025" w:rsidRPr="00973BF1" w:rsidRDefault="00952025" w:rsidP="00A1701F">
            <w:pPr>
              <w:pStyle w:val="a9"/>
              <w:spacing w:line="276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973BF1">
              <w:rPr>
                <w:rFonts w:ascii="Times New Roman" w:hAnsi="Times New Roman"/>
                <w:b/>
                <w:sz w:val="28"/>
                <w:szCs w:val="28"/>
              </w:rPr>
              <w:t>________________</w:t>
            </w:r>
            <w:r w:rsidRPr="00973BF1">
              <w:rPr>
                <w:rFonts w:ascii="Times New Roman" w:hAnsi="Times New Roman"/>
                <w:sz w:val="28"/>
                <w:szCs w:val="28"/>
              </w:rPr>
              <w:t xml:space="preserve">Л.И. Бондарь </w:t>
            </w:r>
          </w:p>
        </w:tc>
        <w:tc>
          <w:tcPr>
            <w:tcW w:w="3954" w:type="dxa"/>
            <w:hideMark/>
          </w:tcPr>
          <w:p w:rsidR="00952025" w:rsidRPr="00973BF1" w:rsidRDefault="00952025" w:rsidP="00A1701F">
            <w:pPr>
              <w:pStyle w:val="a9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73BF1">
              <w:rPr>
                <w:rFonts w:ascii="Times New Roman" w:hAnsi="Times New Roman"/>
                <w:sz w:val="28"/>
                <w:szCs w:val="28"/>
              </w:rPr>
              <w:t>СОГЛАСОВАНО</w:t>
            </w:r>
          </w:p>
          <w:p w:rsidR="00952025" w:rsidRPr="00973BF1" w:rsidRDefault="00952025" w:rsidP="00A1701F">
            <w:pPr>
              <w:pStyle w:val="a9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73BF1">
              <w:rPr>
                <w:rFonts w:ascii="Times New Roman" w:hAnsi="Times New Roman"/>
                <w:sz w:val="28"/>
                <w:szCs w:val="28"/>
              </w:rPr>
              <w:t>Заместитель директора по УВР</w:t>
            </w:r>
          </w:p>
          <w:p w:rsidR="00952025" w:rsidRPr="00973BF1" w:rsidRDefault="00BB157D" w:rsidP="00A1701F">
            <w:pPr>
              <w:pStyle w:val="a9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73BF1">
              <w:rPr>
                <w:rFonts w:ascii="Times New Roman" w:hAnsi="Times New Roman"/>
                <w:sz w:val="28"/>
                <w:szCs w:val="28"/>
              </w:rPr>
              <w:t xml:space="preserve">__________О.В. </w:t>
            </w:r>
            <w:proofErr w:type="spellStart"/>
            <w:r w:rsidRPr="00973BF1">
              <w:rPr>
                <w:rFonts w:ascii="Times New Roman" w:hAnsi="Times New Roman"/>
                <w:sz w:val="28"/>
                <w:szCs w:val="28"/>
              </w:rPr>
              <w:t>Гречишкина</w:t>
            </w:r>
            <w:proofErr w:type="spellEnd"/>
            <w:r w:rsidR="00952025" w:rsidRPr="00973BF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52025" w:rsidRPr="00973BF1" w:rsidRDefault="00BB157D" w:rsidP="00A1701F">
            <w:pPr>
              <w:pStyle w:val="a9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73BF1">
              <w:rPr>
                <w:rFonts w:ascii="Times New Roman" w:hAnsi="Times New Roman"/>
                <w:sz w:val="28"/>
                <w:szCs w:val="28"/>
              </w:rPr>
              <w:t>«27</w:t>
            </w:r>
            <w:r w:rsidR="00ED7D28">
              <w:rPr>
                <w:rFonts w:ascii="Times New Roman" w:hAnsi="Times New Roman"/>
                <w:sz w:val="28"/>
                <w:szCs w:val="28"/>
              </w:rPr>
              <w:t>» августа 2021</w:t>
            </w:r>
            <w:r w:rsidR="00952025" w:rsidRPr="00973BF1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513D7D" w:rsidRDefault="00513D7D" w:rsidP="006F65C3">
      <w:pPr>
        <w:spacing w:before="100" w:beforeAutospacing="1" w:after="100" w:afterAutospacing="1"/>
        <w:jc w:val="both"/>
        <w:rPr>
          <w:b/>
          <w:sz w:val="22"/>
          <w:szCs w:val="22"/>
        </w:rPr>
      </w:pPr>
    </w:p>
    <w:sectPr w:rsidR="00513D7D" w:rsidSect="00D41B0A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1">
    <w:nsid w:val="00000006"/>
    <w:multiLevelType w:val="singleLevel"/>
    <w:tmpl w:val="00000006"/>
    <w:name w:val="WW8Num12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2">
    <w:nsid w:val="0000000A"/>
    <w:multiLevelType w:val="singleLevel"/>
    <w:tmpl w:val="0000000A"/>
    <w:name w:val="WW8Num19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3">
    <w:nsid w:val="0000000F"/>
    <w:multiLevelType w:val="singleLevel"/>
    <w:tmpl w:val="0000000F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>
    <w:nsid w:val="00000010"/>
    <w:multiLevelType w:val="singleLevel"/>
    <w:tmpl w:val="00000010"/>
    <w:name w:val="WW8Num33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5">
    <w:nsid w:val="1444355A"/>
    <w:multiLevelType w:val="hybridMultilevel"/>
    <w:tmpl w:val="14AA0A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5E0781"/>
    <w:multiLevelType w:val="hybridMultilevel"/>
    <w:tmpl w:val="1860601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42425A"/>
    <w:multiLevelType w:val="hybridMultilevel"/>
    <w:tmpl w:val="879260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1A4A15"/>
    <w:multiLevelType w:val="hybridMultilevel"/>
    <w:tmpl w:val="7EDC5F80"/>
    <w:lvl w:ilvl="0" w:tplc="F99EE9D8">
      <w:start w:val="1"/>
      <w:numFmt w:val="decimal"/>
      <w:lvlText w:val="%1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>
    <w:nsid w:val="32F22C99"/>
    <w:multiLevelType w:val="multilevel"/>
    <w:tmpl w:val="6F22C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6D7161A"/>
    <w:multiLevelType w:val="hybridMultilevel"/>
    <w:tmpl w:val="0C06ACE6"/>
    <w:lvl w:ilvl="0" w:tplc="0419000D">
      <w:start w:val="1"/>
      <w:numFmt w:val="bullet"/>
      <w:lvlText w:val=""/>
      <w:lvlJc w:val="left"/>
      <w:pPr>
        <w:ind w:left="128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1">
    <w:nsid w:val="37631006"/>
    <w:multiLevelType w:val="hybridMultilevel"/>
    <w:tmpl w:val="C038D4B0"/>
    <w:lvl w:ilvl="0" w:tplc="CB309DF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B309DF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A49390B"/>
    <w:multiLevelType w:val="hybridMultilevel"/>
    <w:tmpl w:val="2F78784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0622C0"/>
    <w:multiLevelType w:val="hybridMultilevel"/>
    <w:tmpl w:val="BACA7DCE"/>
    <w:lvl w:ilvl="0" w:tplc="071AB67C">
      <w:numFmt w:val="bullet"/>
      <w:lvlText w:val="•"/>
      <w:lvlJc w:val="left"/>
      <w:pPr>
        <w:ind w:left="1414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46AC7DBE"/>
    <w:multiLevelType w:val="hybridMultilevel"/>
    <w:tmpl w:val="46E2A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AD2B3A"/>
    <w:multiLevelType w:val="hybridMultilevel"/>
    <w:tmpl w:val="1884DB64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ED61BB8"/>
    <w:multiLevelType w:val="hybridMultilevel"/>
    <w:tmpl w:val="2E34C79E"/>
    <w:lvl w:ilvl="0" w:tplc="04190013">
      <w:start w:val="1"/>
      <w:numFmt w:val="upperRoman"/>
      <w:lvlText w:val="%1."/>
      <w:lvlJc w:val="righ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BA4650"/>
    <w:multiLevelType w:val="hybridMultilevel"/>
    <w:tmpl w:val="4FAE28B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8A7466"/>
    <w:multiLevelType w:val="hybridMultilevel"/>
    <w:tmpl w:val="86D87D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D114FF"/>
    <w:multiLevelType w:val="hybridMultilevel"/>
    <w:tmpl w:val="C478C9A2"/>
    <w:lvl w:ilvl="0" w:tplc="CB309DF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54EF2079"/>
    <w:multiLevelType w:val="multilevel"/>
    <w:tmpl w:val="CE4E04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>
      <w:start w:val="1"/>
      <w:numFmt w:val="decimal"/>
      <w:isLgl/>
      <w:lvlText w:val="%1.%2."/>
      <w:lvlJc w:val="left"/>
      <w:pPr>
        <w:ind w:left="42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8" w:hanging="1800"/>
      </w:pPr>
      <w:rPr>
        <w:rFonts w:hint="default"/>
      </w:rPr>
    </w:lvl>
  </w:abstractNum>
  <w:abstractNum w:abstractNumId="21">
    <w:nsid w:val="57B6173E"/>
    <w:multiLevelType w:val="hybridMultilevel"/>
    <w:tmpl w:val="9BAEC99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EC2930"/>
    <w:multiLevelType w:val="hybridMultilevel"/>
    <w:tmpl w:val="BEB6D11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514C71"/>
    <w:multiLevelType w:val="hybridMultilevel"/>
    <w:tmpl w:val="BBFAF7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2A8055B"/>
    <w:multiLevelType w:val="hybridMultilevel"/>
    <w:tmpl w:val="A7503954"/>
    <w:lvl w:ilvl="0" w:tplc="0419000F">
      <w:start w:val="1"/>
      <w:numFmt w:val="decimal"/>
      <w:lvlText w:val="%1."/>
      <w:lvlJc w:val="left"/>
      <w:pPr>
        <w:tabs>
          <w:tab w:val="num" w:pos="1470"/>
        </w:tabs>
        <w:ind w:left="147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90"/>
        </w:tabs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10"/>
        </w:tabs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30"/>
        </w:tabs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50"/>
        </w:tabs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70"/>
        </w:tabs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90"/>
        </w:tabs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10"/>
        </w:tabs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30"/>
        </w:tabs>
        <w:ind w:left="7230" w:hanging="180"/>
      </w:pPr>
    </w:lvl>
  </w:abstractNum>
  <w:abstractNum w:abstractNumId="25">
    <w:nsid w:val="691C2D64"/>
    <w:multiLevelType w:val="hybridMultilevel"/>
    <w:tmpl w:val="45F8B8E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14E042D"/>
    <w:multiLevelType w:val="hybridMultilevel"/>
    <w:tmpl w:val="E5463A7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60D2AEA"/>
    <w:multiLevelType w:val="hybridMultilevel"/>
    <w:tmpl w:val="1C1CAC1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F23E89"/>
    <w:multiLevelType w:val="hybridMultilevel"/>
    <w:tmpl w:val="B93249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20"/>
  </w:num>
  <w:num w:numId="4">
    <w:abstractNumId w:val="0"/>
  </w:num>
  <w:num w:numId="5">
    <w:abstractNumId w:val="4"/>
  </w:num>
  <w:num w:numId="6">
    <w:abstractNumId w:val="15"/>
  </w:num>
  <w:num w:numId="7">
    <w:abstractNumId w:val="21"/>
  </w:num>
  <w:num w:numId="8">
    <w:abstractNumId w:val="10"/>
  </w:num>
  <w:num w:numId="9">
    <w:abstractNumId w:val="19"/>
  </w:num>
  <w:num w:numId="10">
    <w:abstractNumId w:val="11"/>
  </w:num>
  <w:num w:numId="11">
    <w:abstractNumId w:val="6"/>
  </w:num>
  <w:num w:numId="12">
    <w:abstractNumId w:val="12"/>
  </w:num>
  <w:num w:numId="13">
    <w:abstractNumId w:val="17"/>
  </w:num>
  <w:num w:numId="14">
    <w:abstractNumId w:val="14"/>
  </w:num>
  <w:num w:numId="15">
    <w:abstractNumId w:val="27"/>
  </w:num>
  <w:num w:numId="16">
    <w:abstractNumId w:val="26"/>
  </w:num>
  <w:num w:numId="17">
    <w:abstractNumId w:val="25"/>
  </w:num>
  <w:num w:numId="18">
    <w:abstractNumId w:val="18"/>
  </w:num>
  <w:num w:numId="19">
    <w:abstractNumId w:val="16"/>
  </w:num>
  <w:num w:numId="20">
    <w:abstractNumId w:val="24"/>
  </w:num>
  <w:num w:numId="21">
    <w:abstractNumId w:val="28"/>
  </w:num>
  <w:num w:numId="22">
    <w:abstractNumId w:val="3"/>
  </w:num>
  <w:num w:numId="23">
    <w:abstractNumId w:val="9"/>
  </w:num>
  <w:num w:numId="24">
    <w:abstractNumId w:val="8"/>
  </w:num>
  <w:num w:numId="25">
    <w:abstractNumId w:val="22"/>
  </w:num>
  <w:num w:numId="26">
    <w:abstractNumId w:val="23"/>
  </w:num>
  <w:num w:numId="27">
    <w:abstractNumId w:val="7"/>
  </w:num>
  <w:num w:numId="28">
    <w:abstractNumId w:val="13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B0A"/>
    <w:rsid w:val="00001DEA"/>
    <w:rsid w:val="00036DA0"/>
    <w:rsid w:val="00041627"/>
    <w:rsid w:val="000B1B31"/>
    <w:rsid w:val="000F6BC3"/>
    <w:rsid w:val="000F6D6B"/>
    <w:rsid w:val="000F7952"/>
    <w:rsid w:val="001433F2"/>
    <w:rsid w:val="00152962"/>
    <w:rsid w:val="00174136"/>
    <w:rsid w:val="0018008D"/>
    <w:rsid w:val="001C369F"/>
    <w:rsid w:val="001D35E2"/>
    <w:rsid w:val="001F6790"/>
    <w:rsid w:val="002109F0"/>
    <w:rsid w:val="002343B5"/>
    <w:rsid w:val="0023561E"/>
    <w:rsid w:val="00275926"/>
    <w:rsid w:val="00276B2C"/>
    <w:rsid w:val="002928B6"/>
    <w:rsid w:val="002A4011"/>
    <w:rsid w:val="002E7895"/>
    <w:rsid w:val="002E7A9C"/>
    <w:rsid w:val="002F3475"/>
    <w:rsid w:val="0031454F"/>
    <w:rsid w:val="00327B82"/>
    <w:rsid w:val="00365652"/>
    <w:rsid w:val="00390C51"/>
    <w:rsid w:val="004547E2"/>
    <w:rsid w:val="004607AF"/>
    <w:rsid w:val="004B3805"/>
    <w:rsid w:val="004B5F15"/>
    <w:rsid w:val="004D0B23"/>
    <w:rsid w:val="004E0C5F"/>
    <w:rsid w:val="004E1170"/>
    <w:rsid w:val="00513D7D"/>
    <w:rsid w:val="005456A4"/>
    <w:rsid w:val="00583578"/>
    <w:rsid w:val="00597BA9"/>
    <w:rsid w:val="005A7E07"/>
    <w:rsid w:val="00663C82"/>
    <w:rsid w:val="00695FBD"/>
    <w:rsid w:val="006F65C3"/>
    <w:rsid w:val="00707399"/>
    <w:rsid w:val="0074513E"/>
    <w:rsid w:val="00747898"/>
    <w:rsid w:val="007718D9"/>
    <w:rsid w:val="00790B7E"/>
    <w:rsid w:val="007B5A1B"/>
    <w:rsid w:val="007C0075"/>
    <w:rsid w:val="007E3240"/>
    <w:rsid w:val="007F335D"/>
    <w:rsid w:val="00851F47"/>
    <w:rsid w:val="008C2554"/>
    <w:rsid w:val="008C289F"/>
    <w:rsid w:val="008D6DEC"/>
    <w:rsid w:val="00926D5D"/>
    <w:rsid w:val="00952025"/>
    <w:rsid w:val="0096003D"/>
    <w:rsid w:val="00966ED8"/>
    <w:rsid w:val="00973BF1"/>
    <w:rsid w:val="009847ED"/>
    <w:rsid w:val="009A4981"/>
    <w:rsid w:val="009D6312"/>
    <w:rsid w:val="009F03AB"/>
    <w:rsid w:val="00A1701F"/>
    <w:rsid w:val="00A41D21"/>
    <w:rsid w:val="00A918AB"/>
    <w:rsid w:val="00A9427B"/>
    <w:rsid w:val="00AF0138"/>
    <w:rsid w:val="00B01CD5"/>
    <w:rsid w:val="00B07722"/>
    <w:rsid w:val="00B2219C"/>
    <w:rsid w:val="00B41F52"/>
    <w:rsid w:val="00B4454C"/>
    <w:rsid w:val="00B5413D"/>
    <w:rsid w:val="00BB157D"/>
    <w:rsid w:val="00BE7F96"/>
    <w:rsid w:val="00BF52F5"/>
    <w:rsid w:val="00C02250"/>
    <w:rsid w:val="00C5506F"/>
    <w:rsid w:val="00CA5E09"/>
    <w:rsid w:val="00CB2CA1"/>
    <w:rsid w:val="00CB7FD7"/>
    <w:rsid w:val="00CC4558"/>
    <w:rsid w:val="00CD6D28"/>
    <w:rsid w:val="00CF26C3"/>
    <w:rsid w:val="00CF79FE"/>
    <w:rsid w:val="00CF7ED8"/>
    <w:rsid w:val="00D0600B"/>
    <w:rsid w:val="00D11DCD"/>
    <w:rsid w:val="00D15F61"/>
    <w:rsid w:val="00D41B0A"/>
    <w:rsid w:val="00D602FE"/>
    <w:rsid w:val="00DB581B"/>
    <w:rsid w:val="00DB7A68"/>
    <w:rsid w:val="00DD1FA2"/>
    <w:rsid w:val="00E17C4D"/>
    <w:rsid w:val="00E67E99"/>
    <w:rsid w:val="00E7068B"/>
    <w:rsid w:val="00E90CE6"/>
    <w:rsid w:val="00ED7D28"/>
    <w:rsid w:val="00F41E77"/>
    <w:rsid w:val="00F76824"/>
    <w:rsid w:val="00FB3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41B0A"/>
    <w:pPr>
      <w:ind w:left="-540" w:right="355"/>
      <w:jc w:val="center"/>
    </w:pPr>
    <w:rPr>
      <w:b/>
      <w:bCs/>
      <w:sz w:val="36"/>
    </w:rPr>
  </w:style>
  <w:style w:type="character" w:customStyle="1" w:styleId="a4">
    <w:name w:val="Название Знак"/>
    <w:basedOn w:val="a0"/>
    <w:link w:val="a3"/>
    <w:rsid w:val="00D41B0A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5">
    <w:name w:val="Subtitle"/>
    <w:basedOn w:val="a"/>
    <w:link w:val="a6"/>
    <w:qFormat/>
    <w:rsid w:val="00D41B0A"/>
    <w:pPr>
      <w:ind w:left="-540" w:right="355"/>
      <w:jc w:val="center"/>
    </w:pPr>
    <w:rPr>
      <w:b/>
      <w:bCs/>
      <w:i/>
      <w:iCs/>
      <w:sz w:val="28"/>
    </w:rPr>
  </w:style>
  <w:style w:type="character" w:customStyle="1" w:styleId="a6">
    <w:name w:val="Подзаголовок Знак"/>
    <w:basedOn w:val="a0"/>
    <w:link w:val="a5"/>
    <w:rsid w:val="00D41B0A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paragraph" w:styleId="a7">
    <w:name w:val="Body Text Indent"/>
    <w:basedOn w:val="a"/>
    <w:link w:val="a8"/>
    <w:rsid w:val="00D41B0A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095"/>
      </w:tabs>
      <w:ind w:firstLine="720"/>
      <w:jc w:val="both"/>
    </w:pPr>
  </w:style>
  <w:style w:type="character" w:customStyle="1" w:styleId="a8">
    <w:name w:val="Основной текст с отступом Знак"/>
    <w:basedOn w:val="a0"/>
    <w:link w:val="a7"/>
    <w:rsid w:val="00D41B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link w:val="aa"/>
    <w:uiPriority w:val="1"/>
    <w:qFormat/>
    <w:rsid w:val="00D41B0A"/>
    <w:pPr>
      <w:spacing w:after="0" w:line="240" w:lineRule="auto"/>
    </w:pPr>
    <w:rPr>
      <w:rFonts w:ascii="Calibri" w:eastAsia="Times New Roman" w:hAnsi="Calibri" w:cs="Times New Roman"/>
    </w:rPr>
  </w:style>
  <w:style w:type="paragraph" w:styleId="ab">
    <w:name w:val="List Paragraph"/>
    <w:basedOn w:val="a"/>
    <w:link w:val="ac"/>
    <w:uiPriority w:val="34"/>
    <w:qFormat/>
    <w:rsid w:val="00D41B0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7">
    <w:name w:val="c7"/>
    <w:basedOn w:val="a"/>
    <w:rsid w:val="00D41B0A"/>
    <w:pPr>
      <w:spacing w:before="100" w:beforeAutospacing="1" w:after="100" w:afterAutospacing="1"/>
    </w:pPr>
  </w:style>
  <w:style w:type="character" w:customStyle="1" w:styleId="c3">
    <w:name w:val="c3"/>
    <w:basedOn w:val="a0"/>
    <w:rsid w:val="00D41B0A"/>
  </w:style>
  <w:style w:type="character" w:styleId="ad">
    <w:name w:val="Emphasis"/>
    <w:basedOn w:val="a0"/>
    <w:uiPriority w:val="20"/>
    <w:qFormat/>
    <w:rsid w:val="00D41B0A"/>
    <w:rPr>
      <w:i/>
      <w:iCs/>
    </w:rPr>
  </w:style>
  <w:style w:type="paragraph" w:styleId="ae">
    <w:name w:val="Body Text"/>
    <w:basedOn w:val="a"/>
    <w:link w:val="af"/>
    <w:uiPriority w:val="99"/>
    <w:unhideWhenUsed/>
    <w:rsid w:val="0023561E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rsid w:val="0023561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Без интервала Знак"/>
    <w:link w:val="a9"/>
    <w:uiPriority w:val="1"/>
    <w:locked/>
    <w:rsid w:val="00390C51"/>
    <w:rPr>
      <w:rFonts w:ascii="Calibri" w:eastAsia="Times New Roman" w:hAnsi="Calibri" w:cs="Times New Roman"/>
    </w:rPr>
  </w:style>
  <w:style w:type="paragraph" w:styleId="af0">
    <w:name w:val="header"/>
    <w:basedOn w:val="a"/>
    <w:link w:val="af1"/>
    <w:rsid w:val="00A41D21"/>
    <w:pPr>
      <w:tabs>
        <w:tab w:val="center" w:pos="4677"/>
        <w:tab w:val="right" w:pos="9355"/>
      </w:tabs>
      <w:spacing w:after="200" w:line="252" w:lineRule="auto"/>
    </w:pPr>
    <w:rPr>
      <w:rFonts w:ascii="Cambria" w:hAnsi="Cambria"/>
      <w:sz w:val="22"/>
      <w:szCs w:val="22"/>
      <w:lang w:val="en-US" w:eastAsia="en-US" w:bidi="en-US"/>
    </w:rPr>
  </w:style>
  <w:style w:type="character" w:customStyle="1" w:styleId="af1">
    <w:name w:val="Верхний колонтитул Знак"/>
    <w:basedOn w:val="a0"/>
    <w:link w:val="af0"/>
    <w:rsid w:val="00A41D21"/>
    <w:rPr>
      <w:rFonts w:ascii="Cambria" w:eastAsia="Times New Roman" w:hAnsi="Cambria" w:cs="Times New Roman"/>
      <w:lang w:val="en-US" w:bidi="en-US"/>
    </w:rPr>
  </w:style>
  <w:style w:type="table" w:styleId="af2">
    <w:name w:val="Table Grid"/>
    <w:basedOn w:val="a1"/>
    <w:uiPriority w:val="59"/>
    <w:rsid w:val="00276B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Содержимое таблицы"/>
    <w:basedOn w:val="a"/>
    <w:rsid w:val="00BF52F5"/>
    <w:pPr>
      <w:widowControl w:val="0"/>
      <w:suppressLineNumbers/>
      <w:suppressAutoHyphens/>
    </w:pPr>
    <w:rPr>
      <w:rFonts w:eastAsia="Lucida Sans Unicode"/>
    </w:rPr>
  </w:style>
  <w:style w:type="paragraph" w:customStyle="1" w:styleId="Default">
    <w:name w:val="Default"/>
    <w:rsid w:val="00001D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CF79F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CF79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CB7FD7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CB7FD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Абзац списка Знак"/>
    <w:link w:val="ab"/>
    <w:uiPriority w:val="34"/>
    <w:locked/>
    <w:rsid w:val="002E7895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41B0A"/>
    <w:pPr>
      <w:ind w:left="-540" w:right="355"/>
      <w:jc w:val="center"/>
    </w:pPr>
    <w:rPr>
      <w:b/>
      <w:bCs/>
      <w:sz w:val="36"/>
    </w:rPr>
  </w:style>
  <w:style w:type="character" w:customStyle="1" w:styleId="a4">
    <w:name w:val="Название Знак"/>
    <w:basedOn w:val="a0"/>
    <w:link w:val="a3"/>
    <w:rsid w:val="00D41B0A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5">
    <w:name w:val="Subtitle"/>
    <w:basedOn w:val="a"/>
    <w:link w:val="a6"/>
    <w:qFormat/>
    <w:rsid w:val="00D41B0A"/>
    <w:pPr>
      <w:ind w:left="-540" w:right="355"/>
      <w:jc w:val="center"/>
    </w:pPr>
    <w:rPr>
      <w:b/>
      <w:bCs/>
      <w:i/>
      <w:iCs/>
      <w:sz w:val="28"/>
    </w:rPr>
  </w:style>
  <w:style w:type="character" w:customStyle="1" w:styleId="a6">
    <w:name w:val="Подзаголовок Знак"/>
    <w:basedOn w:val="a0"/>
    <w:link w:val="a5"/>
    <w:rsid w:val="00D41B0A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paragraph" w:styleId="a7">
    <w:name w:val="Body Text Indent"/>
    <w:basedOn w:val="a"/>
    <w:link w:val="a8"/>
    <w:rsid w:val="00D41B0A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095"/>
      </w:tabs>
      <w:ind w:firstLine="720"/>
      <w:jc w:val="both"/>
    </w:pPr>
  </w:style>
  <w:style w:type="character" w:customStyle="1" w:styleId="a8">
    <w:name w:val="Основной текст с отступом Знак"/>
    <w:basedOn w:val="a0"/>
    <w:link w:val="a7"/>
    <w:rsid w:val="00D41B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link w:val="aa"/>
    <w:uiPriority w:val="1"/>
    <w:qFormat/>
    <w:rsid w:val="00D41B0A"/>
    <w:pPr>
      <w:spacing w:after="0" w:line="240" w:lineRule="auto"/>
    </w:pPr>
    <w:rPr>
      <w:rFonts w:ascii="Calibri" w:eastAsia="Times New Roman" w:hAnsi="Calibri" w:cs="Times New Roman"/>
    </w:rPr>
  </w:style>
  <w:style w:type="paragraph" w:styleId="ab">
    <w:name w:val="List Paragraph"/>
    <w:basedOn w:val="a"/>
    <w:link w:val="ac"/>
    <w:uiPriority w:val="34"/>
    <w:qFormat/>
    <w:rsid w:val="00D41B0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7">
    <w:name w:val="c7"/>
    <w:basedOn w:val="a"/>
    <w:rsid w:val="00D41B0A"/>
    <w:pPr>
      <w:spacing w:before="100" w:beforeAutospacing="1" w:after="100" w:afterAutospacing="1"/>
    </w:pPr>
  </w:style>
  <w:style w:type="character" w:customStyle="1" w:styleId="c3">
    <w:name w:val="c3"/>
    <w:basedOn w:val="a0"/>
    <w:rsid w:val="00D41B0A"/>
  </w:style>
  <w:style w:type="character" w:styleId="ad">
    <w:name w:val="Emphasis"/>
    <w:basedOn w:val="a0"/>
    <w:uiPriority w:val="20"/>
    <w:qFormat/>
    <w:rsid w:val="00D41B0A"/>
    <w:rPr>
      <w:i/>
      <w:iCs/>
    </w:rPr>
  </w:style>
  <w:style w:type="paragraph" w:styleId="ae">
    <w:name w:val="Body Text"/>
    <w:basedOn w:val="a"/>
    <w:link w:val="af"/>
    <w:uiPriority w:val="99"/>
    <w:unhideWhenUsed/>
    <w:rsid w:val="0023561E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rsid w:val="0023561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Без интервала Знак"/>
    <w:link w:val="a9"/>
    <w:uiPriority w:val="1"/>
    <w:locked/>
    <w:rsid w:val="00390C51"/>
    <w:rPr>
      <w:rFonts w:ascii="Calibri" w:eastAsia="Times New Roman" w:hAnsi="Calibri" w:cs="Times New Roman"/>
    </w:rPr>
  </w:style>
  <w:style w:type="paragraph" w:styleId="af0">
    <w:name w:val="header"/>
    <w:basedOn w:val="a"/>
    <w:link w:val="af1"/>
    <w:rsid w:val="00A41D21"/>
    <w:pPr>
      <w:tabs>
        <w:tab w:val="center" w:pos="4677"/>
        <w:tab w:val="right" w:pos="9355"/>
      </w:tabs>
      <w:spacing w:after="200" w:line="252" w:lineRule="auto"/>
    </w:pPr>
    <w:rPr>
      <w:rFonts w:ascii="Cambria" w:hAnsi="Cambria"/>
      <w:sz w:val="22"/>
      <w:szCs w:val="22"/>
      <w:lang w:val="en-US" w:eastAsia="en-US" w:bidi="en-US"/>
    </w:rPr>
  </w:style>
  <w:style w:type="character" w:customStyle="1" w:styleId="af1">
    <w:name w:val="Верхний колонтитул Знак"/>
    <w:basedOn w:val="a0"/>
    <w:link w:val="af0"/>
    <w:rsid w:val="00A41D21"/>
    <w:rPr>
      <w:rFonts w:ascii="Cambria" w:eastAsia="Times New Roman" w:hAnsi="Cambria" w:cs="Times New Roman"/>
      <w:lang w:val="en-US" w:bidi="en-US"/>
    </w:rPr>
  </w:style>
  <w:style w:type="table" w:styleId="af2">
    <w:name w:val="Table Grid"/>
    <w:basedOn w:val="a1"/>
    <w:uiPriority w:val="59"/>
    <w:rsid w:val="00276B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Содержимое таблицы"/>
    <w:basedOn w:val="a"/>
    <w:rsid w:val="00BF52F5"/>
    <w:pPr>
      <w:widowControl w:val="0"/>
      <w:suppressLineNumbers/>
      <w:suppressAutoHyphens/>
    </w:pPr>
    <w:rPr>
      <w:rFonts w:eastAsia="Lucida Sans Unicode"/>
    </w:rPr>
  </w:style>
  <w:style w:type="paragraph" w:customStyle="1" w:styleId="Default">
    <w:name w:val="Default"/>
    <w:rsid w:val="00001D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CF79F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CF79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CB7FD7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CB7FD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Абзац списка Знак"/>
    <w:link w:val="ab"/>
    <w:uiPriority w:val="34"/>
    <w:locked/>
    <w:rsid w:val="002E7895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1ECC6A-B992-4131-A882-D6C8DAC56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7</Pages>
  <Words>1837</Words>
  <Characters>10472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Дом</cp:lastModifiedBy>
  <cp:revision>4</cp:revision>
  <cp:lastPrinted>2021-09-15T09:43:00Z</cp:lastPrinted>
  <dcterms:created xsi:type="dcterms:W3CDTF">2022-08-01T17:59:00Z</dcterms:created>
  <dcterms:modified xsi:type="dcterms:W3CDTF">2022-08-03T10:16:00Z</dcterms:modified>
</cp:coreProperties>
</file>